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3C45AC" w:rsidRDefault="006F5FD0" w:rsidP="00D517A4">
      <w:pPr>
        <w:jc w:val="center"/>
        <w:rPr>
          <w:sz w:val="20"/>
          <w:lang w:val="en-GB"/>
        </w:rPr>
      </w:pPr>
      <w:r w:rsidRPr="003C45AC">
        <w:rPr>
          <w:sz w:val="20"/>
          <w:lang w:val="en-GB"/>
        </w:rPr>
        <w:br/>
      </w:r>
    </w:p>
    <w:p w:rsidR="006F5FD0" w:rsidRPr="003C45AC" w:rsidRDefault="00C03806">
      <w:pPr>
        <w:jc w:val="center"/>
        <w:rPr>
          <w:rStyle w:val="Strong"/>
          <w:sz w:val="28"/>
          <w:szCs w:val="28"/>
          <w:lang w:val="en-GB"/>
        </w:rPr>
      </w:pPr>
      <w:r w:rsidRPr="003C45AC">
        <w:rPr>
          <w:b/>
          <w:sz w:val="28"/>
          <w:szCs w:val="28"/>
          <w:lang w:val="en-GB"/>
        </w:rPr>
        <w:t xml:space="preserve">CONTRACT </w:t>
      </w:r>
      <w:r w:rsidR="006F5FD0" w:rsidRPr="003C45AC">
        <w:rPr>
          <w:b/>
          <w:sz w:val="28"/>
          <w:szCs w:val="28"/>
          <w:lang w:val="en-GB"/>
        </w:rPr>
        <w:t>NOTICE</w:t>
      </w:r>
    </w:p>
    <w:p w:rsidR="00EF74CF" w:rsidRPr="003C45AC" w:rsidRDefault="00DB35A9" w:rsidP="0046467F">
      <w:pPr>
        <w:spacing w:beforeAutospacing="1" w:afterAutospacing="1"/>
        <w:rPr>
          <w:rStyle w:val="Strong"/>
          <w:sz w:val="22"/>
          <w:szCs w:val="22"/>
          <w:u w:val="single"/>
          <w:lang w:val="en-GB"/>
        </w:rPr>
      </w:pPr>
      <w:r w:rsidRPr="003C45AC">
        <w:rPr>
          <w:b/>
          <w:sz w:val="22"/>
          <w:szCs w:val="22"/>
          <w:u w:val="single"/>
          <w:lang w:val="en-GB"/>
        </w:rPr>
        <w:t>CALL FOR TENDER</w:t>
      </w:r>
      <w:r w:rsidR="00297B55" w:rsidRPr="003C45AC">
        <w:rPr>
          <w:b/>
          <w:sz w:val="22"/>
          <w:szCs w:val="22"/>
          <w:u w:val="single"/>
          <w:lang w:val="en-GB"/>
        </w:rPr>
        <w:t xml:space="preserve">: GENERAL </w:t>
      </w:r>
      <w:r w:rsidR="004A079B" w:rsidRPr="003C45AC">
        <w:rPr>
          <w:b/>
          <w:sz w:val="22"/>
          <w:szCs w:val="22"/>
          <w:u w:val="single"/>
          <w:lang w:val="en-GB"/>
        </w:rPr>
        <w:t xml:space="preserve">INFORMATION </w:t>
      </w:r>
      <w:r w:rsidR="007C201A" w:rsidRPr="003C45AC">
        <w:rPr>
          <w:b/>
          <w:sz w:val="22"/>
          <w:szCs w:val="22"/>
          <w:u w:val="single"/>
          <w:lang w:val="en-GB"/>
        </w:rPr>
        <w:br/>
      </w:r>
      <w:r w:rsidR="007C201A" w:rsidRPr="003C45AC">
        <w:rPr>
          <w:sz w:val="22"/>
          <w:szCs w:val="22"/>
          <w:u w:val="single"/>
          <w:lang w:val="en-GB"/>
        </w:rPr>
        <w:br/>
      </w:r>
      <w:r w:rsidR="00EF74CF" w:rsidRPr="003C45AC">
        <w:rPr>
          <w:rStyle w:val="Strong"/>
          <w:sz w:val="22"/>
          <w:szCs w:val="22"/>
          <w:u w:val="single"/>
          <w:lang w:val="en-GB"/>
        </w:rPr>
        <w:t>I.1) Name and address Contracting Authority</w:t>
      </w:r>
    </w:p>
    <w:p w:rsidR="00EF74CF" w:rsidRPr="003C45AC" w:rsidRDefault="00EF74CF" w:rsidP="00EF74CF">
      <w:pPr>
        <w:outlineLvl w:val="0"/>
        <w:rPr>
          <w:rStyle w:val="Strong"/>
          <w:b w:val="0"/>
          <w:sz w:val="22"/>
          <w:szCs w:val="22"/>
          <w:lang w:val="en-GB"/>
        </w:rPr>
      </w:pPr>
      <w:r w:rsidRPr="003C45AC">
        <w:rPr>
          <w:rStyle w:val="Strong"/>
          <w:b w:val="0"/>
          <w:sz w:val="22"/>
          <w:szCs w:val="22"/>
          <w:lang w:val="en-GB"/>
        </w:rPr>
        <w:t>Official name:</w:t>
      </w:r>
      <w:r w:rsidR="0046467F" w:rsidRPr="003C45AC">
        <w:rPr>
          <w:rStyle w:val="Strong"/>
          <w:b w:val="0"/>
          <w:sz w:val="22"/>
          <w:szCs w:val="22"/>
          <w:lang w:val="en-GB"/>
        </w:rPr>
        <w:t xml:space="preserve"> Special hospital for psychiatric diseases “Dr. Slavoljub Bakalovic” Vrsac, </w:t>
      </w:r>
      <w:r w:rsidRPr="003C45AC">
        <w:rPr>
          <w:rStyle w:val="Strong"/>
          <w:b w:val="0"/>
          <w:sz w:val="22"/>
          <w:szCs w:val="22"/>
          <w:lang w:val="en-GB"/>
        </w:rPr>
        <w:br/>
        <w:t>Postal address:</w:t>
      </w:r>
      <w:r w:rsidR="0046467F" w:rsidRPr="003C45AC">
        <w:rPr>
          <w:rStyle w:val="Strong"/>
          <w:b w:val="0"/>
          <w:sz w:val="22"/>
          <w:szCs w:val="22"/>
          <w:lang w:val="en-GB"/>
        </w:rPr>
        <w:t xml:space="preserve"> Podvršanska 13</w:t>
      </w:r>
      <w:r w:rsidRPr="003C45AC">
        <w:rPr>
          <w:rStyle w:val="Strong"/>
          <w:b w:val="0"/>
          <w:sz w:val="22"/>
          <w:szCs w:val="22"/>
          <w:lang w:val="en-GB"/>
        </w:rPr>
        <w:br/>
        <w:t>Town:</w:t>
      </w:r>
      <w:r w:rsidR="0046467F" w:rsidRPr="003C45AC">
        <w:rPr>
          <w:rStyle w:val="Strong"/>
          <w:b w:val="0"/>
          <w:sz w:val="22"/>
          <w:szCs w:val="22"/>
          <w:lang w:val="en-GB"/>
        </w:rPr>
        <w:t xml:space="preserve"> Vršac</w:t>
      </w:r>
      <w:r w:rsidRPr="003C45AC">
        <w:rPr>
          <w:rStyle w:val="Strong"/>
          <w:b w:val="0"/>
          <w:sz w:val="22"/>
          <w:szCs w:val="22"/>
          <w:lang w:val="en-GB"/>
        </w:rPr>
        <w:br/>
        <w:t>Postal Code:</w:t>
      </w:r>
      <w:r w:rsidR="0046467F" w:rsidRPr="003C45AC">
        <w:rPr>
          <w:rStyle w:val="Strong"/>
          <w:b w:val="0"/>
          <w:sz w:val="22"/>
          <w:szCs w:val="22"/>
          <w:lang w:val="en-GB"/>
        </w:rPr>
        <w:t xml:space="preserve"> 26300</w:t>
      </w:r>
      <w:r w:rsidRPr="003C45AC">
        <w:rPr>
          <w:rStyle w:val="Strong"/>
          <w:b w:val="0"/>
          <w:sz w:val="22"/>
          <w:szCs w:val="22"/>
          <w:lang w:val="en-GB"/>
        </w:rPr>
        <w:br/>
        <w:t>E-mail:</w:t>
      </w:r>
      <w:r w:rsidR="0046467F" w:rsidRPr="003C45AC">
        <w:rPr>
          <w:rStyle w:val="Strong"/>
          <w:b w:val="0"/>
          <w:sz w:val="22"/>
          <w:szCs w:val="22"/>
          <w:lang w:val="en-GB"/>
        </w:rPr>
        <w:t xml:space="preserve"> npbvrsac@gmail.com </w:t>
      </w:r>
      <w:r w:rsidRPr="003C45AC">
        <w:rPr>
          <w:rStyle w:val="Strong"/>
          <w:b w:val="0"/>
          <w:sz w:val="22"/>
          <w:szCs w:val="22"/>
          <w:lang w:val="en-GB"/>
        </w:rPr>
        <w:br/>
        <w:t>Internet address:</w:t>
      </w:r>
      <w:r w:rsidR="0046467F" w:rsidRPr="003C45AC">
        <w:rPr>
          <w:rStyle w:val="Strong"/>
          <w:b w:val="0"/>
          <w:sz w:val="22"/>
          <w:szCs w:val="22"/>
          <w:lang w:val="en-GB"/>
        </w:rPr>
        <w:t xml:space="preserve"> http://www.spbvrsac.org.rs/</w:t>
      </w:r>
    </w:p>
    <w:p w:rsidR="00CF366A" w:rsidRPr="003C45AC" w:rsidRDefault="00B513FE" w:rsidP="00EF74CF">
      <w:pPr>
        <w:outlineLvl w:val="0"/>
        <w:rPr>
          <w:rStyle w:val="Strong"/>
          <w:b w:val="0"/>
          <w:sz w:val="22"/>
          <w:szCs w:val="22"/>
          <w:lang w:val="en-GB"/>
        </w:rPr>
      </w:pPr>
      <w:r w:rsidRPr="003C45AC">
        <w:rPr>
          <w:rStyle w:val="Strong"/>
          <w:sz w:val="22"/>
          <w:szCs w:val="22"/>
          <w:u w:val="single"/>
          <w:lang w:val="en-GB"/>
        </w:rPr>
        <w:br/>
        <w:t>II.1.1)Title:</w:t>
      </w:r>
      <w:r w:rsidR="007C201A" w:rsidRPr="003C45AC">
        <w:rPr>
          <w:rStyle w:val="Strong"/>
          <w:b w:val="0"/>
          <w:sz w:val="22"/>
          <w:szCs w:val="22"/>
          <w:lang w:val="en-GB"/>
        </w:rPr>
        <w:br/>
      </w:r>
      <w:r w:rsidR="007C201A" w:rsidRPr="003C45AC">
        <w:rPr>
          <w:rStyle w:val="Strong"/>
          <w:b w:val="0"/>
          <w:sz w:val="22"/>
          <w:szCs w:val="22"/>
          <w:lang w:val="en-GB"/>
        </w:rPr>
        <w:br/>
      </w:r>
      <w:r w:rsidR="0046467F" w:rsidRPr="003C45AC">
        <w:rPr>
          <w:rStyle w:val="Strong"/>
          <w:b w:val="0"/>
          <w:sz w:val="22"/>
          <w:szCs w:val="22"/>
          <w:lang w:val="en-GB"/>
        </w:rPr>
        <w:t>Construction of a new facility</w:t>
      </w:r>
    </w:p>
    <w:p w:rsidR="00CF366A" w:rsidRPr="003C45AC" w:rsidRDefault="00CF366A" w:rsidP="00EF74CF">
      <w:pPr>
        <w:outlineLvl w:val="0"/>
        <w:rPr>
          <w:rStyle w:val="Strong"/>
          <w:sz w:val="22"/>
          <w:szCs w:val="22"/>
          <w:u w:val="single"/>
          <w:lang w:val="en-GB"/>
        </w:rPr>
      </w:pPr>
      <w:r w:rsidRPr="003C45AC">
        <w:rPr>
          <w:rStyle w:val="Strong"/>
          <w:sz w:val="22"/>
          <w:szCs w:val="22"/>
          <w:u w:val="single"/>
          <w:lang w:val="en-GB"/>
        </w:rPr>
        <w:t>II.1.2) Main CPV</w:t>
      </w:r>
      <w:r w:rsidR="000617C9" w:rsidRPr="003C45AC">
        <w:rPr>
          <w:rStyle w:val="FootnoteReference"/>
          <w:b/>
          <w:sz w:val="22"/>
          <w:szCs w:val="22"/>
          <w:u w:val="single"/>
          <w:lang w:val="en-GB"/>
        </w:rPr>
        <w:footnoteReference w:id="2"/>
      </w:r>
      <w:r w:rsidRPr="003C45AC">
        <w:rPr>
          <w:rStyle w:val="Strong"/>
          <w:sz w:val="22"/>
          <w:szCs w:val="22"/>
          <w:u w:val="single"/>
          <w:lang w:val="en-GB"/>
        </w:rPr>
        <w:t xml:space="preserve"> code</w:t>
      </w:r>
    </w:p>
    <w:p w:rsidR="00010B32" w:rsidRPr="003C45AC" w:rsidRDefault="0046467F" w:rsidP="00010B32">
      <w:pPr>
        <w:outlineLvl w:val="0"/>
        <w:rPr>
          <w:rStyle w:val="Strong"/>
          <w:sz w:val="22"/>
          <w:szCs w:val="22"/>
          <w:u w:val="single"/>
          <w:lang w:val="en-GB"/>
        </w:rPr>
      </w:pPr>
      <w:r w:rsidRPr="003C45AC">
        <w:rPr>
          <w:sz w:val="22"/>
          <w:szCs w:val="22"/>
          <w:lang w:val="en-GB"/>
        </w:rPr>
        <w:t>45215140 : Hospital facilities construction work</w:t>
      </w:r>
      <w:r w:rsidR="007C201A" w:rsidRPr="003C45AC">
        <w:rPr>
          <w:rStyle w:val="Strong"/>
          <w:b w:val="0"/>
          <w:sz w:val="22"/>
          <w:szCs w:val="22"/>
          <w:lang w:val="en-GB"/>
        </w:rPr>
        <w:br/>
      </w:r>
      <w:bookmarkStart w:id="0" w:name="_GoBack"/>
      <w:bookmarkEnd w:id="0"/>
      <w:r w:rsidR="007C201A" w:rsidRPr="003C45AC">
        <w:rPr>
          <w:rStyle w:val="Strong"/>
          <w:sz w:val="22"/>
          <w:szCs w:val="22"/>
          <w:u w:val="single"/>
          <w:lang w:val="en-GB"/>
        </w:rPr>
        <w:br/>
      </w:r>
      <w:r w:rsidR="00010B32" w:rsidRPr="003C45AC">
        <w:rPr>
          <w:rStyle w:val="Strong"/>
          <w:sz w:val="22"/>
          <w:szCs w:val="22"/>
          <w:u w:val="single"/>
          <w:lang w:val="en-GB"/>
        </w:rPr>
        <w:t>II.1.3) Type of contract</w:t>
      </w:r>
    </w:p>
    <w:p w:rsidR="00010B32" w:rsidRPr="003C45AC" w:rsidRDefault="00010B32" w:rsidP="008F66E7">
      <w:pPr>
        <w:pStyle w:val="Blockquote"/>
        <w:ind w:left="0"/>
        <w:jc w:val="both"/>
        <w:rPr>
          <w:rStyle w:val="Strong"/>
          <w:b w:val="0"/>
          <w:i/>
          <w:sz w:val="22"/>
          <w:szCs w:val="22"/>
          <w:lang w:val="en-GB"/>
        </w:rPr>
      </w:pPr>
      <w:r w:rsidRPr="003C45AC">
        <w:rPr>
          <w:rStyle w:val="Emphasis"/>
          <w:i w:val="0"/>
          <w:sz w:val="22"/>
          <w:szCs w:val="22"/>
          <w:lang w:val="en-GB"/>
        </w:rPr>
        <w:t>Works</w:t>
      </w:r>
    </w:p>
    <w:p w:rsidR="00EF74CF" w:rsidRPr="003C45AC" w:rsidRDefault="00EF74CF" w:rsidP="008F66E7">
      <w:pPr>
        <w:spacing w:before="240" w:after="120"/>
        <w:outlineLvl w:val="0"/>
        <w:rPr>
          <w:rStyle w:val="Strong"/>
          <w:sz w:val="22"/>
          <w:szCs w:val="22"/>
          <w:u w:val="single"/>
          <w:lang w:val="en-GB"/>
        </w:rPr>
      </w:pPr>
      <w:r w:rsidRPr="003C45AC">
        <w:rPr>
          <w:rStyle w:val="Strong"/>
          <w:sz w:val="22"/>
          <w:szCs w:val="22"/>
          <w:u w:val="single"/>
          <w:lang w:val="en-GB"/>
        </w:rPr>
        <w:t>II.1.4) Short description of the contract</w:t>
      </w:r>
    </w:p>
    <w:p w:rsidR="0046467F" w:rsidRPr="003C45AC" w:rsidRDefault="0046467F" w:rsidP="0046467F">
      <w:pPr>
        <w:pStyle w:val="Blockquote"/>
        <w:ind w:left="0"/>
        <w:jc w:val="both"/>
        <w:rPr>
          <w:lang w:val="en-GB"/>
        </w:rPr>
      </w:pPr>
      <w:r w:rsidRPr="003C45AC">
        <w:rPr>
          <w:lang w:val="en-GB"/>
        </w:rPr>
        <w:t xml:space="preserve">Contracting Authority intent to award contract necessary for construction of new </w:t>
      </w:r>
      <w:r w:rsidR="00C768C0" w:rsidRPr="003C45AC">
        <w:rPr>
          <w:lang w:val="en-GB"/>
        </w:rPr>
        <w:t>facility for</w:t>
      </w:r>
      <w:r w:rsidR="00997D43">
        <w:rPr>
          <w:lang w:val="en-GB"/>
        </w:rPr>
        <w:t xml:space="preserve"> later</w:t>
      </w:r>
      <w:r w:rsidR="00C768C0" w:rsidRPr="003C45AC">
        <w:rPr>
          <w:lang w:val="en-GB"/>
        </w:rPr>
        <w:t xml:space="preserve"> installation and operation of MRI</w:t>
      </w:r>
      <w:r w:rsidRPr="003C45AC">
        <w:rPr>
          <w:lang w:val="en-GB"/>
        </w:rPr>
        <w:t xml:space="preserve"> in SHPD "Dr Slavoljub Bakalovic". Works are funded under IPA Interreg CBC Romania-Serbia Programme and Works Contract is to be signed under PRAG 20</w:t>
      </w:r>
      <w:r w:rsidR="00C768C0" w:rsidRPr="003C45AC">
        <w:rPr>
          <w:lang w:val="en-GB"/>
        </w:rPr>
        <w:t>21.1</w:t>
      </w:r>
      <w:r w:rsidRPr="003C45AC">
        <w:rPr>
          <w:lang w:val="en-GB"/>
        </w:rPr>
        <w:t xml:space="preserve"> rules. Works must be performed within legal framework of this type of work Contracts. </w:t>
      </w:r>
    </w:p>
    <w:p w:rsidR="00EF74CF" w:rsidRPr="003C45AC" w:rsidRDefault="00641B02" w:rsidP="0046467F">
      <w:pPr>
        <w:pStyle w:val="Blockquote"/>
        <w:ind w:left="0"/>
        <w:jc w:val="both"/>
        <w:rPr>
          <w:i/>
          <w:sz w:val="22"/>
          <w:szCs w:val="22"/>
          <w:lang w:val="en-GB"/>
        </w:rPr>
      </w:pPr>
      <w:r w:rsidRPr="003C45AC">
        <w:rPr>
          <w:lang w:val="en-GB"/>
        </w:rPr>
        <w:t>Works are related to change the purpose of the building no. 20 - other buildings, warehouse, area of 221 sqm into the building – MRI cabinet, located on cat. par. no. 4973 CM Vrsac, in Vrsac, Podvrsanska st, no. 13 and the expansion of named building - MRI cabinet, overall gross area of expanded building: 221,00 sqm + 179,62 sqm.</w:t>
      </w:r>
    </w:p>
    <w:p w:rsidR="00EF74CF" w:rsidRPr="003C45AC" w:rsidRDefault="00B513FE" w:rsidP="00EF74CF">
      <w:pPr>
        <w:outlineLvl w:val="0"/>
        <w:rPr>
          <w:rStyle w:val="Strong"/>
          <w:sz w:val="22"/>
          <w:szCs w:val="22"/>
          <w:u w:val="single"/>
          <w:lang w:val="en-GB"/>
        </w:rPr>
      </w:pPr>
      <w:r w:rsidRPr="003C45AC">
        <w:rPr>
          <w:rStyle w:val="Strong"/>
          <w:sz w:val="22"/>
          <w:szCs w:val="22"/>
          <w:lang w:val="en-GB"/>
        </w:rPr>
        <w:br/>
      </w:r>
      <w:r w:rsidR="00EF74CF" w:rsidRPr="003C45AC">
        <w:rPr>
          <w:rStyle w:val="Strong"/>
          <w:sz w:val="22"/>
          <w:szCs w:val="22"/>
          <w:u w:val="single"/>
          <w:lang w:val="en-GB"/>
        </w:rPr>
        <w:t>II.1.5) Estimated total value</w:t>
      </w:r>
    </w:p>
    <w:p w:rsidR="00EF74CF" w:rsidRPr="003C45AC" w:rsidRDefault="00641B02" w:rsidP="008F66E7">
      <w:pPr>
        <w:jc w:val="both"/>
        <w:outlineLvl w:val="0"/>
        <w:rPr>
          <w:sz w:val="22"/>
          <w:szCs w:val="22"/>
          <w:lang w:val="en-GB"/>
        </w:rPr>
      </w:pPr>
      <w:r w:rsidRPr="003C45AC">
        <w:rPr>
          <w:sz w:val="22"/>
          <w:szCs w:val="22"/>
          <w:lang w:val="en-GB"/>
        </w:rPr>
        <w:t>n/a</w:t>
      </w:r>
      <w:r w:rsidR="00EF74CF" w:rsidRPr="003C45AC">
        <w:rPr>
          <w:sz w:val="22"/>
          <w:szCs w:val="22"/>
          <w:lang w:val="en-GB"/>
        </w:rPr>
        <w:t xml:space="preserve"> </w:t>
      </w:r>
    </w:p>
    <w:p w:rsidR="00DB35A9" w:rsidRPr="003C45AC" w:rsidRDefault="007C201A" w:rsidP="00DB35A9">
      <w:pPr>
        <w:outlineLvl w:val="0"/>
        <w:rPr>
          <w:rStyle w:val="Strong"/>
          <w:sz w:val="22"/>
          <w:szCs w:val="22"/>
          <w:u w:val="single"/>
          <w:lang w:val="en-GB"/>
        </w:rPr>
      </w:pPr>
      <w:r w:rsidRPr="003C45AC">
        <w:rPr>
          <w:rStyle w:val="Strong"/>
          <w:sz w:val="22"/>
          <w:szCs w:val="22"/>
          <w:u w:val="single"/>
          <w:lang w:val="en-GB"/>
        </w:rPr>
        <w:br/>
      </w:r>
      <w:r w:rsidR="00DB35A9" w:rsidRPr="003C45AC">
        <w:rPr>
          <w:rStyle w:val="Strong"/>
          <w:sz w:val="22"/>
          <w:szCs w:val="22"/>
          <w:u w:val="single"/>
          <w:lang w:val="en-GB"/>
        </w:rPr>
        <w:t>IV.1.1.) Type of Procedure</w:t>
      </w:r>
    </w:p>
    <w:p w:rsidR="00DB35A9" w:rsidRPr="003C45AC" w:rsidRDefault="00641B02" w:rsidP="00DB35A9">
      <w:pPr>
        <w:outlineLvl w:val="0"/>
        <w:rPr>
          <w:rStyle w:val="Strong"/>
          <w:b w:val="0"/>
          <w:sz w:val="22"/>
          <w:szCs w:val="22"/>
          <w:lang w:val="en-GB"/>
        </w:rPr>
      </w:pPr>
      <w:r w:rsidRPr="003C45AC">
        <w:rPr>
          <w:rStyle w:val="Strong"/>
          <w:b w:val="0"/>
          <w:sz w:val="22"/>
          <w:szCs w:val="22"/>
          <w:lang w:val="en-GB"/>
        </w:rPr>
        <w:t>Open</w:t>
      </w:r>
      <w:r w:rsidR="00DB35A9" w:rsidRPr="003C45AC">
        <w:rPr>
          <w:rStyle w:val="Strong"/>
          <w:b w:val="0"/>
          <w:sz w:val="22"/>
          <w:szCs w:val="22"/>
          <w:lang w:val="en-GB"/>
        </w:rPr>
        <w:br/>
      </w:r>
    </w:p>
    <w:p w:rsidR="00EF74CF" w:rsidRPr="003C45AC" w:rsidRDefault="00EF74CF" w:rsidP="00EF74CF">
      <w:pPr>
        <w:outlineLvl w:val="0"/>
        <w:rPr>
          <w:rStyle w:val="Strong"/>
          <w:sz w:val="22"/>
          <w:szCs w:val="22"/>
          <w:u w:val="single"/>
          <w:lang w:val="en-GB"/>
        </w:rPr>
      </w:pPr>
      <w:r w:rsidRPr="003C45AC">
        <w:rPr>
          <w:rStyle w:val="Strong"/>
          <w:sz w:val="22"/>
          <w:szCs w:val="22"/>
          <w:u w:val="single"/>
          <w:lang w:val="en-GB"/>
        </w:rPr>
        <w:t>II.1.6) Information about lots</w:t>
      </w:r>
    </w:p>
    <w:p w:rsidR="00EF74CF" w:rsidRPr="003C45AC" w:rsidRDefault="00EF74CF" w:rsidP="00EF74CF">
      <w:pPr>
        <w:outlineLvl w:val="0"/>
        <w:rPr>
          <w:rStyle w:val="Strong"/>
          <w:b w:val="0"/>
          <w:sz w:val="22"/>
          <w:szCs w:val="22"/>
          <w:lang w:val="en-GB"/>
        </w:rPr>
      </w:pPr>
      <w:r w:rsidRPr="003C45AC">
        <w:rPr>
          <w:rStyle w:val="Strong"/>
          <w:b w:val="0"/>
          <w:sz w:val="22"/>
          <w:szCs w:val="22"/>
          <w:lang w:val="en-GB"/>
        </w:rPr>
        <w:t xml:space="preserve">This contract is divided into lots: </w:t>
      </w:r>
      <w:r w:rsidR="00641B02" w:rsidRPr="003C45AC">
        <w:rPr>
          <w:rStyle w:val="Strong"/>
          <w:b w:val="0"/>
          <w:sz w:val="22"/>
          <w:szCs w:val="22"/>
          <w:lang w:val="en-GB"/>
        </w:rPr>
        <w:t>no</w:t>
      </w:r>
    </w:p>
    <w:p w:rsidR="00DB35A9" w:rsidRPr="003C45AC" w:rsidRDefault="00045773" w:rsidP="008F66E7">
      <w:pPr>
        <w:outlineLvl w:val="0"/>
        <w:rPr>
          <w:b/>
          <w:sz w:val="22"/>
          <w:szCs w:val="22"/>
          <w:u w:val="single"/>
          <w:lang w:val="en-GB"/>
        </w:rPr>
      </w:pPr>
      <w:r w:rsidRPr="003C45AC">
        <w:rPr>
          <w:rStyle w:val="Strong"/>
          <w:sz w:val="22"/>
          <w:szCs w:val="22"/>
          <w:u w:val="single"/>
          <w:lang w:val="en-GB"/>
        </w:rPr>
        <w:br/>
      </w:r>
      <w:r w:rsidR="00297B55" w:rsidRPr="003C45AC">
        <w:rPr>
          <w:rStyle w:val="Strong"/>
          <w:sz w:val="22"/>
          <w:szCs w:val="22"/>
          <w:u w:val="single"/>
          <w:lang w:val="en-GB"/>
        </w:rPr>
        <w:t>CALL FOR TENDER: INFORMATION PER LOT</w:t>
      </w:r>
    </w:p>
    <w:p w:rsidR="000503A2" w:rsidRPr="003C45AC" w:rsidRDefault="00EF74CF" w:rsidP="00EF74CF">
      <w:pPr>
        <w:outlineLvl w:val="0"/>
        <w:rPr>
          <w:rStyle w:val="Strong"/>
          <w:b w:val="0"/>
          <w:sz w:val="22"/>
          <w:szCs w:val="22"/>
          <w:u w:val="single"/>
          <w:lang w:val="en-GB"/>
        </w:rPr>
      </w:pPr>
      <w:r w:rsidRPr="003C45AC">
        <w:rPr>
          <w:rStyle w:val="Strong"/>
          <w:sz w:val="22"/>
          <w:szCs w:val="22"/>
          <w:u w:val="single"/>
          <w:lang w:val="en-GB"/>
        </w:rPr>
        <w:t>II.2) Description</w:t>
      </w:r>
      <w:r w:rsidR="00D67F00" w:rsidRPr="003C45AC">
        <w:rPr>
          <w:rStyle w:val="Strong"/>
          <w:sz w:val="22"/>
          <w:szCs w:val="22"/>
          <w:u w:val="single"/>
          <w:lang w:val="en-GB"/>
        </w:rPr>
        <w:br/>
      </w:r>
      <w:r w:rsidR="003C10AA" w:rsidRPr="003C45AC">
        <w:rPr>
          <w:rStyle w:val="Strong"/>
          <w:sz w:val="22"/>
          <w:szCs w:val="22"/>
          <w:lang w:val="en-GB"/>
        </w:rPr>
        <w:br/>
      </w:r>
      <w:r w:rsidRPr="003C45AC">
        <w:rPr>
          <w:rStyle w:val="Strong"/>
          <w:b w:val="0"/>
          <w:sz w:val="22"/>
          <w:szCs w:val="22"/>
          <w:lang w:val="en-GB"/>
        </w:rPr>
        <w:t xml:space="preserve">Lot no.: </w:t>
      </w:r>
      <w:r w:rsidR="00641B02" w:rsidRPr="003C45AC">
        <w:rPr>
          <w:rStyle w:val="Strong"/>
          <w:b w:val="0"/>
          <w:sz w:val="22"/>
          <w:szCs w:val="22"/>
          <w:lang w:val="en-GB"/>
        </w:rPr>
        <w:t>1</w:t>
      </w:r>
      <w:r w:rsidRPr="003C45AC">
        <w:rPr>
          <w:rStyle w:val="Strong"/>
          <w:sz w:val="22"/>
          <w:szCs w:val="22"/>
          <w:lang w:val="en-GB"/>
        </w:rPr>
        <w:br/>
      </w:r>
      <w:r w:rsidRPr="003C45AC">
        <w:rPr>
          <w:rStyle w:val="Strong"/>
          <w:b w:val="0"/>
          <w:sz w:val="22"/>
          <w:szCs w:val="22"/>
          <w:lang w:val="en-GB"/>
        </w:rPr>
        <w:t xml:space="preserve">Title: </w:t>
      </w:r>
      <w:r w:rsidR="00641B02" w:rsidRPr="003C45AC">
        <w:rPr>
          <w:rStyle w:val="Strong"/>
          <w:b w:val="0"/>
          <w:sz w:val="22"/>
          <w:szCs w:val="22"/>
          <w:lang w:val="en-GB"/>
        </w:rPr>
        <w:t>Construction of a new facility</w:t>
      </w:r>
    </w:p>
    <w:p w:rsidR="00524367" w:rsidRPr="003C45AC" w:rsidRDefault="00524367" w:rsidP="00EF74CF">
      <w:pPr>
        <w:outlineLvl w:val="0"/>
        <w:rPr>
          <w:rStyle w:val="Strong"/>
          <w:b w:val="0"/>
          <w:sz w:val="22"/>
          <w:szCs w:val="22"/>
          <w:lang w:val="en-GB"/>
        </w:rPr>
      </w:pPr>
      <w:r w:rsidRPr="003C45AC">
        <w:rPr>
          <w:rStyle w:val="Strong"/>
          <w:sz w:val="22"/>
          <w:szCs w:val="22"/>
          <w:lang w:val="en-GB"/>
        </w:rPr>
        <w:t>II.2.2) Additional CPV code(s)</w:t>
      </w:r>
    </w:p>
    <w:p w:rsidR="00947EF4" w:rsidRPr="003C45AC" w:rsidRDefault="00641B02" w:rsidP="00EF74CF">
      <w:pPr>
        <w:outlineLvl w:val="0"/>
        <w:rPr>
          <w:rStyle w:val="Emphasis"/>
          <w:i w:val="0"/>
          <w:sz w:val="22"/>
          <w:szCs w:val="22"/>
          <w:lang w:val="en-GB"/>
        </w:rPr>
      </w:pPr>
      <w:r w:rsidRPr="003C45AC">
        <w:rPr>
          <w:rStyle w:val="Strong"/>
          <w:b w:val="0"/>
          <w:sz w:val="22"/>
          <w:szCs w:val="22"/>
          <w:lang w:val="en-GB"/>
        </w:rPr>
        <w:t>n/a</w:t>
      </w:r>
    </w:p>
    <w:p w:rsidR="00EF74CF" w:rsidRPr="003C45AC" w:rsidRDefault="00EF74CF" w:rsidP="00EF74CF">
      <w:pPr>
        <w:outlineLvl w:val="0"/>
        <w:rPr>
          <w:rStyle w:val="Strong"/>
          <w:sz w:val="22"/>
          <w:szCs w:val="22"/>
          <w:u w:val="single"/>
          <w:lang w:val="en-GB"/>
        </w:rPr>
      </w:pPr>
      <w:r w:rsidRPr="003C45AC">
        <w:rPr>
          <w:rStyle w:val="Strong"/>
          <w:sz w:val="22"/>
          <w:szCs w:val="22"/>
          <w:lang w:val="en-GB"/>
        </w:rPr>
        <w:br/>
      </w:r>
      <w:r w:rsidRPr="003C45AC">
        <w:rPr>
          <w:rStyle w:val="Strong"/>
          <w:sz w:val="22"/>
          <w:szCs w:val="22"/>
          <w:u w:val="single"/>
          <w:lang w:val="en-GB"/>
        </w:rPr>
        <w:t xml:space="preserve">II.2.3) Place </w:t>
      </w:r>
      <w:r w:rsidR="000E767D" w:rsidRPr="003C45AC">
        <w:rPr>
          <w:rStyle w:val="Strong"/>
          <w:sz w:val="22"/>
          <w:szCs w:val="22"/>
          <w:u w:val="single"/>
          <w:lang w:val="en-GB"/>
        </w:rPr>
        <w:t xml:space="preserve">of </w:t>
      </w:r>
      <w:r w:rsidRPr="003C45AC">
        <w:rPr>
          <w:rStyle w:val="Strong"/>
          <w:sz w:val="22"/>
          <w:szCs w:val="22"/>
          <w:u w:val="single"/>
          <w:lang w:val="en-GB"/>
        </w:rPr>
        <w:t>performance</w:t>
      </w:r>
    </w:p>
    <w:p w:rsidR="00EF74CF" w:rsidRPr="003C45AC" w:rsidRDefault="00CC6D8C" w:rsidP="00EF74CF">
      <w:pPr>
        <w:outlineLvl w:val="0"/>
        <w:rPr>
          <w:rStyle w:val="Strong"/>
          <w:b w:val="0"/>
          <w:sz w:val="22"/>
          <w:szCs w:val="22"/>
          <w:lang w:val="en-GB"/>
        </w:rPr>
      </w:pPr>
      <w:r w:rsidRPr="003C45AC">
        <w:rPr>
          <w:rStyle w:val="Strong"/>
          <w:b w:val="0"/>
          <w:sz w:val="22"/>
          <w:szCs w:val="22"/>
          <w:lang w:val="en-GB"/>
        </w:rPr>
        <w:t>Geographical zone benefitting from the action</w:t>
      </w:r>
      <w:r w:rsidR="00EF74CF" w:rsidRPr="003C45AC">
        <w:rPr>
          <w:rStyle w:val="Strong"/>
          <w:b w:val="0"/>
          <w:sz w:val="22"/>
          <w:szCs w:val="22"/>
          <w:lang w:val="en-GB"/>
        </w:rPr>
        <w:t>:</w:t>
      </w:r>
      <w:r w:rsidR="00641B02" w:rsidRPr="003C45AC">
        <w:rPr>
          <w:rStyle w:val="Strong"/>
          <w:b w:val="0"/>
          <w:sz w:val="22"/>
          <w:szCs w:val="22"/>
          <w:lang w:val="en-GB"/>
        </w:rPr>
        <w:t xml:space="preserve"> City of Vršac/Serbia</w:t>
      </w:r>
    </w:p>
    <w:p w:rsidR="00EF74CF" w:rsidRPr="003C45AC" w:rsidRDefault="003C10AA" w:rsidP="00EF74CF">
      <w:pPr>
        <w:outlineLvl w:val="0"/>
        <w:rPr>
          <w:rStyle w:val="Strong"/>
          <w:sz w:val="22"/>
          <w:szCs w:val="22"/>
          <w:u w:val="single"/>
          <w:lang w:val="en-GB"/>
        </w:rPr>
      </w:pPr>
      <w:r w:rsidRPr="003C45AC">
        <w:rPr>
          <w:rStyle w:val="Strong"/>
          <w:sz w:val="22"/>
          <w:szCs w:val="22"/>
          <w:lang w:val="en-GB"/>
        </w:rPr>
        <w:br/>
      </w:r>
      <w:r w:rsidR="00EF74CF" w:rsidRPr="003C45AC">
        <w:rPr>
          <w:rStyle w:val="Strong"/>
          <w:sz w:val="22"/>
          <w:szCs w:val="22"/>
          <w:u w:val="single"/>
          <w:lang w:val="en-GB"/>
        </w:rPr>
        <w:t>II.2.5)  Award Criteria</w:t>
      </w:r>
    </w:p>
    <w:p w:rsidR="00EF74CF" w:rsidRPr="003C45AC" w:rsidRDefault="00641B02" w:rsidP="00EF74CF">
      <w:pPr>
        <w:outlineLvl w:val="0"/>
        <w:rPr>
          <w:rStyle w:val="Strong"/>
          <w:b w:val="0"/>
          <w:sz w:val="22"/>
          <w:szCs w:val="22"/>
          <w:lang w:val="en-GB"/>
        </w:rPr>
      </w:pPr>
      <w:r w:rsidRPr="003C45AC">
        <w:rPr>
          <w:rStyle w:val="Strong"/>
          <w:b w:val="0"/>
          <w:sz w:val="22"/>
          <w:szCs w:val="22"/>
          <w:lang w:val="en-GB"/>
        </w:rPr>
        <w:t>Price</w:t>
      </w:r>
      <w:r w:rsidR="00EF74CF" w:rsidRPr="003C45AC">
        <w:rPr>
          <w:rStyle w:val="Strong"/>
          <w:b w:val="0"/>
          <w:sz w:val="22"/>
          <w:szCs w:val="22"/>
          <w:lang w:val="en-GB"/>
        </w:rPr>
        <w:br/>
      </w:r>
      <w:r w:rsidR="00EF74CF" w:rsidRPr="003C45AC">
        <w:rPr>
          <w:rStyle w:val="Strong"/>
          <w:b w:val="0"/>
          <w:sz w:val="22"/>
          <w:szCs w:val="22"/>
          <w:lang w:val="en-GB"/>
        </w:rPr>
        <w:br/>
      </w:r>
      <w:r w:rsidR="00EF74CF" w:rsidRPr="003C45AC">
        <w:rPr>
          <w:b/>
          <w:sz w:val="22"/>
          <w:szCs w:val="22"/>
          <w:u w:val="single"/>
          <w:lang w:val="en-GB"/>
        </w:rPr>
        <w:t>II.2.6 Estimated value</w:t>
      </w:r>
    </w:p>
    <w:p w:rsidR="00EF74CF" w:rsidRPr="003C45AC" w:rsidRDefault="00641B02" w:rsidP="00EF74CF">
      <w:pPr>
        <w:outlineLvl w:val="0"/>
        <w:rPr>
          <w:sz w:val="22"/>
          <w:szCs w:val="22"/>
          <w:lang w:val="en-GB"/>
        </w:rPr>
      </w:pPr>
      <w:r w:rsidRPr="003C45AC">
        <w:rPr>
          <w:sz w:val="22"/>
          <w:szCs w:val="22"/>
          <w:lang w:val="en-GB"/>
        </w:rPr>
        <w:t>n/a</w:t>
      </w:r>
    </w:p>
    <w:p w:rsidR="00EF74CF" w:rsidRPr="003C45AC" w:rsidRDefault="00EF74CF" w:rsidP="00EF74CF">
      <w:pPr>
        <w:outlineLvl w:val="0"/>
        <w:rPr>
          <w:rStyle w:val="Strong"/>
          <w:sz w:val="22"/>
          <w:szCs w:val="22"/>
          <w:u w:val="single"/>
          <w:lang w:val="en-GB"/>
        </w:rPr>
      </w:pPr>
      <w:r w:rsidRPr="003C45AC">
        <w:rPr>
          <w:rStyle w:val="Strong"/>
          <w:sz w:val="22"/>
          <w:szCs w:val="22"/>
          <w:u w:val="single"/>
          <w:lang w:val="en-GB"/>
        </w:rPr>
        <w:br/>
        <w:t>II.2.14) Additional information</w:t>
      </w:r>
    </w:p>
    <w:p w:rsidR="00EF74CF" w:rsidRPr="003C45AC" w:rsidRDefault="00C61EEF" w:rsidP="00EF74CF">
      <w:pPr>
        <w:outlineLvl w:val="0"/>
        <w:rPr>
          <w:rStyle w:val="Strong"/>
          <w:b w:val="0"/>
          <w:sz w:val="22"/>
          <w:szCs w:val="22"/>
          <w:lang w:val="en-GB"/>
        </w:rPr>
      </w:pPr>
      <w:r w:rsidRPr="003C45AC">
        <w:rPr>
          <w:rStyle w:val="Strong"/>
          <w:b w:val="0"/>
          <w:sz w:val="22"/>
          <w:szCs w:val="22"/>
          <w:lang w:val="en-GB"/>
        </w:rPr>
        <w:t>Repetition of similar</w:t>
      </w:r>
      <w:r w:rsidR="00EF74CF" w:rsidRPr="003C45AC">
        <w:rPr>
          <w:rStyle w:val="Strong"/>
          <w:b w:val="0"/>
          <w:sz w:val="22"/>
          <w:szCs w:val="22"/>
          <w:lang w:val="en-GB"/>
        </w:rPr>
        <w:t xml:space="preserve"> services/works</w:t>
      </w:r>
    </w:p>
    <w:p w:rsidR="006C0693" w:rsidRPr="003C45AC" w:rsidRDefault="00D44E75" w:rsidP="00BB3DD7">
      <w:pPr>
        <w:jc w:val="both"/>
        <w:outlineLvl w:val="0"/>
        <w:rPr>
          <w:rStyle w:val="Strong"/>
          <w:b w:val="0"/>
          <w:sz w:val="22"/>
          <w:szCs w:val="22"/>
          <w:lang w:val="en-GB"/>
        </w:rPr>
      </w:pPr>
      <w:r w:rsidRPr="003C45AC">
        <w:rPr>
          <w:rStyle w:val="Strong"/>
          <w:b w:val="0"/>
          <w:sz w:val="22"/>
          <w:szCs w:val="22"/>
          <w:lang w:val="en-GB"/>
        </w:rPr>
        <w:t xml:space="preserve">Provided they are in conformity with the basic project, new services or works consisting in the repetition of similar services or works, may be entrusted up to </w:t>
      </w:r>
      <w:r w:rsidR="00641B02" w:rsidRPr="003C45AC">
        <w:rPr>
          <w:rStyle w:val="Strong"/>
          <w:b w:val="0"/>
          <w:sz w:val="22"/>
          <w:szCs w:val="22"/>
          <w:lang w:val="en-GB"/>
        </w:rPr>
        <w:t>0%</w:t>
      </w:r>
      <w:r w:rsidRPr="003C45AC">
        <w:rPr>
          <w:rStyle w:val="Strong"/>
          <w:b w:val="0"/>
          <w:sz w:val="22"/>
          <w:szCs w:val="22"/>
          <w:lang w:val="en-GB"/>
        </w:rPr>
        <w:t xml:space="preserve"> of the initial contract to the initial contractor by negotiated procedure without prior publication of a contract notice.</w:t>
      </w:r>
    </w:p>
    <w:p w:rsidR="00CC6D8C" w:rsidRPr="003C45AC" w:rsidRDefault="00D67F00" w:rsidP="00CC6D8C">
      <w:pPr>
        <w:outlineLvl w:val="0"/>
        <w:rPr>
          <w:rStyle w:val="Strong"/>
          <w:sz w:val="22"/>
          <w:szCs w:val="22"/>
          <w:u w:val="single"/>
          <w:lang w:val="en-GB"/>
        </w:rPr>
      </w:pPr>
      <w:r w:rsidRPr="003C45AC">
        <w:rPr>
          <w:rStyle w:val="Strong"/>
          <w:sz w:val="22"/>
          <w:szCs w:val="22"/>
          <w:lang w:val="en-GB"/>
        </w:rPr>
        <w:br/>
      </w:r>
      <w:r w:rsidR="00CC6D8C" w:rsidRPr="003C45AC">
        <w:rPr>
          <w:rStyle w:val="Strong"/>
          <w:sz w:val="22"/>
          <w:szCs w:val="22"/>
          <w:u w:val="single"/>
          <w:lang w:val="en-GB"/>
        </w:rPr>
        <w:t xml:space="preserve">IV.2.2) Time limit for </w:t>
      </w:r>
      <w:r w:rsidR="00D25196" w:rsidRPr="003C45AC">
        <w:rPr>
          <w:rStyle w:val="Strong"/>
          <w:sz w:val="22"/>
          <w:szCs w:val="22"/>
          <w:u w:val="single"/>
          <w:lang w:val="en-GB"/>
        </w:rPr>
        <w:t>submission</w:t>
      </w:r>
      <w:r w:rsidR="00CC6D8C" w:rsidRPr="003C45AC">
        <w:rPr>
          <w:rStyle w:val="Strong"/>
          <w:sz w:val="22"/>
          <w:szCs w:val="22"/>
          <w:u w:val="single"/>
          <w:lang w:val="en-GB"/>
        </w:rPr>
        <w:t xml:space="preserve"> of tenders or requests to participate</w:t>
      </w:r>
    </w:p>
    <w:p w:rsidR="00CC6D8C" w:rsidRPr="003C45AC" w:rsidRDefault="00CC6D8C" w:rsidP="00CC6D8C">
      <w:pPr>
        <w:outlineLvl w:val="0"/>
        <w:rPr>
          <w:rStyle w:val="Strong"/>
          <w:b w:val="0"/>
          <w:sz w:val="22"/>
          <w:szCs w:val="22"/>
          <w:lang w:val="en-GB"/>
        </w:rPr>
      </w:pPr>
      <w:r w:rsidRPr="003C45AC">
        <w:rPr>
          <w:rStyle w:val="Strong"/>
          <w:b w:val="0"/>
          <w:sz w:val="22"/>
          <w:szCs w:val="22"/>
          <w:lang w:val="en-GB"/>
        </w:rPr>
        <w:t xml:space="preserve">Date: </w:t>
      </w:r>
      <w:r w:rsidR="007E0679" w:rsidRPr="003C45AC">
        <w:rPr>
          <w:rStyle w:val="Strong"/>
          <w:b w:val="0"/>
          <w:sz w:val="22"/>
          <w:szCs w:val="22"/>
          <w:lang w:val="en-GB"/>
        </w:rPr>
        <w:t>04</w:t>
      </w:r>
      <w:r w:rsidR="00641B02" w:rsidRPr="003C45AC">
        <w:rPr>
          <w:rStyle w:val="Strong"/>
          <w:b w:val="0"/>
          <w:sz w:val="22"/>
          <w:szCs w:val="22"/>
          <w:lang w:val="en-GB"/>
        </w:rPr>
        <w:t>.1</w:t>
      </w:r>
      <w:r w:rsidR="007E0679" w:rsidRPr="003C45AC">
        <w:rPr>
          <w:rStyle w:val="Strong"/>
          <w:b w:val="0"/>
          <w:sz w:val="22"/>
          <w:szCs w:val="22"/>
          <w:lang w:val="en-GB"/>
        </w:rPr>
        <w:t>1</w:t>
      </w:r>
      <w:r w:rsidR="00641B02" w:rsidRPr="003C45AC">
        <w:rPr>
          <w:rStyle w:val="Strong"/>
          <w:b w:val="0"/>
          <w:sz w:val="22"/>
          <w:szCs w:val="22"/>
          <w:lang w:val="en-GB"/>
        </w:rPr>
        <w:t>.2024</w:t>
      </w:r>
      <w:r w:rsidRPr="003C45AC">
        <w:rPr>
          <w:rStyle w:val="Strong"/>
          <w:b w:val="0"/>
          <w:sz w:val="22"/>
          <w:szCs w:val="22"/>
          <w:lang w:val="en-GB"/>
        </w:rPr>
        <w:br/>
        <w:t>Local Time</w:t>
      </w:r>
      <w:r w:rsidR="00D44E75" w:rsidRPr="003C45AC">
        <w:rPr>
          <w:rStyle w:val="Strong"/>
          <w:b w:val="0"/>
          <w:sz w:val="22"/>
          <w:szCs w:val="22"/>
          <w:lang w:val="en-GB"/>
        </w:rPr>
        <w:t xml:space="preserve"> </w:t>
      </w:r>
      <w:r w:rsidR="00641B02" w:rsidRPr="003C45AC">
        <w:rPr>
          <w:rStyle w:val="Strong"/>
          <w:b w:val="0"/>
          <w:sz w:val="22"/>
          <w:szCs w:val="22"/>
          <w:lang w:val="en-GB"/>
        </w:rPr>
        <w:t>12.00</w:t>
      </w:r>
    </w:p>
    <w:p w:rsidR="00CC6D8C" w:rsidRPr="003C45AC" w:rsidRDefault="00CC6D8C" w:rsidP="00CC6D8C">
      <w:pPr>
        <w:outlineLvl w:val="0"/>
        <w:rPr>
          <w:rStyle w:val="Strong"/>
          <w:sz w:val="22"/>
          <w:szCs w:val="22"/>
          <w:u w:val="single"/>
          <w:lang w:val="en-GB"/>
        </w:rPr>
      </w:pPr>
      <w:r w:rsidRPr="003C45AC">
        <w:rPr>
          <w:rStyle w:val="Strong"/>
          <w:sz w:val="22"/>
          <w:szCs w:val="22"/>
          <w:lang w:val="en-GB"/>
        </w:rPr>
        <w:br/>
      </w:r>
      <w:r w:rsidRPr="003C45AC">
        <w:rPr>
          <w:rStyle w:val="Strong"/>
          <w:sz w:val="22"/>
          <w:szCs w:val="22"/>
          <w:u w:val="single"/>
          <w:lang w:val="en-GB"/>
        </w:rPr>
        <w:t>IV.2.6) Minimum time frame during which the tenderer must maintain the tender</w:t>
      </w:r>
    </w:p>
    <w:p w:rsidR="00CC6D8C" w:rsidRPr="003C45AC" w:rsidRDefault="00CC6D8C" w:rsidP="00CC6D8C">
      <w:pPr>
        <w:outlineLvl w:val="0"/>
        <w:rPr>
          <w:rStyle w:val="Strong"/>
          <w:b w:val="0"/>
          <w:sz w:val="22"/>
          <w:szCs w:val="22"/>
          <w:lang w:val="en-GB"/>
        </w:rPr>
      </w:pPr>
      <w:r w:rsidRPr="003C45AC">
        <w:rPr>
          <w:rStyle w:val="Strong"/>
          <w:b w:val="0"/>
          <w:sz w:val="22"/>
          <w:szCs w:val="22"/>
          <w:lang w:val="en-GB"/>
        </w:rPr>
        <w:t xml:space="preserve">Duration in months:  </w:t>
      </w:r>
      <w:r w:rsidR="00641B02" w:rsidRPr="003C45AC">
        <w:rPr>
          <w:rStyle w:val="Strong"/>
          <w:b w:val="0"/>
          <w:sz w:val="22"/>
          <w:szCs w:val="22"/>
          <w:lang w:val="en-GB"/>
        </w:rPr>
        <w:t>3</w:t>
      </w:r>
      <w:r w:rsidRPr="003C45AC">
        <w:rPr>
          <w:rStyle w:val="Strong"/>
          <w:b w:val="0"/>
          <w:sz w:val="22"/>
          <w:szCs w:val="22"/>
          <w:lang w:val="en-GB"/>
        </w:rPr>
        <w:t xml:space="preserve"> (from the date stated for receipt of tender)</w:t>
      </w:r>
    </w:p>
    <w:p w:rsidR="00CC6D8C" w:rsidRPr="003C45AC" w:rsidRDefault="00CC6D8C" w:rsidP="00CC6D8C">
      <w:pPr>
        <w:outlineLvl w:val="0"/>
        <w:rPr>
          <w:rStyle w:val="Strong"/>
          <w:sz w:val="22"/>
          <w:szCs w:val="22"/>
          <w:u w:val="single"/>
          <w:lang w:val="en-GB"/>
        </w:rPr>
      </w:pPr>
      <w:r w:rsidRPr="003C45AC">
        <w:rPr>
          <w:rStyle w:val="Strong"/>
          <w:sz w:val="22"/>
          <w:szCs w:val="22"/>
          <w:u w:val="single"/>
          <w:lang w:val="en-GB"/>
        </w:rPr>
        <w:t xml:space="preserve">IV.2.7) Conditions for opening of tenders </w:t>
      </w:r>
    </w:p>
    <w:p w:rsidR="00DE28AE" w:rsidRPr="003C45AC" w:rsidRDefault="00CC6D8C" w:rsidP="008F66E7">
      <w:pPr>
        <w:outlineLvl w:val="0"/>
        <w:rPr>
          <w:lang w:val="en-GB"/>
        </w:rPr>
      </w:pPr>
      <w:r w:rsidRPr="003C45AC">
        <w:rPr>
          <w:rStyle w:val="Strong"/>
          <w:b w:val="0"/>
          <w:sz w:val="22"/>
          <w:szCs w:val="22"/>
          <w:lang w:val="en-GB"/>
        </w:rPr>
        <w:t>Date:</w:t>
      </w:r>
      <w:r w:rsidR="00641B02" w:rsidRPr="003C45AC">
        <w:rPr>
          <w:rStyle w:val="Strong"/>
          <w:b w:val="0"/>
          <w:sz w:val="22"/>
          <w:szCs w:val="22"/>
          <w:lang w:val="en-GB"/>
        </w:rPr>
        <w:t xml:space="preserve"> </w:t>
      </w:r>
      <w:r w:rsidR="007E0679" w:rsidRPr="003C45AC">
        <w:rPr>
          <w:rStyle w:val="Strong"/>
          <w:b w:val="0"/>
          <w:sz w:val="22"/>
          <w:szCs w:val="22"/>
          <w:lang w:val="en-GB"/>
        </w:rPr>
        <w:t>11</w:t>
      </w:r>
      <w:r w:rsidR="00641B02" w:rsidRPr="003C45AC">
        <w:rPr>
          <w:rStyle w:val="Strong"/>
          <w:b w:val="0"/>
          <w:sz w:val="22"/>
          <w:szCs w:val="22"/>
          <w:lang w:val="en-GB"/>
        </w:rPr>
        <w:t>.11.2024</w:t>
      </w:r>
      <w:r w:rsidRPr="003C45AC">
        <w:rPr>
          <w:rStyle w:val="Strong"/>
          <w:b w:val="0"/>
          <w:sz w:val="22"/>
          <w:szCs w:val="22"/>
          <w:u w:val="single"/>
          <w:lang w:val="en-GB"/>
        </w:rPr>
        <w:br/>
      </w:r>
      <w:r w:rsidRPr="003C45AC">
        <w:rPr>
          <w:rStyle w:val="Strong"/>
          <w:b w:val="0"/>
          <w:sz w:val="22"/>
          <w:szCs w:val="22"/>
          <w:lang w:val="en-GB"/>
        </w:rPr>
        <w:t>Local time</w:t>
      </w:r>
      <w:r w:rsidR="00135FF0" w:rsidRPr="003C45AC">
        <w:rPr>
          <w:rStyle w:val="Strong"/>
          <w:b w:val="0"/>
          <w:sz w:val="22"/>
          <w:szCs w:val="22"/>
          <w:lang w:val="en-GB"/>
        </w:rPr>
        <w:t xml:space="preserve"> </w:t>
      </w:r>
      <w:r w:rsidR="00641B02" w:rsidRPr="003C45AC">
        <w:rPr>
          <w:rStyle w:val="Strong"/>
          <w:b w:val="0"/>
          <w:sz w:val="22"/>
          <w:szCs w:val="22"/>
          <w:lang w:val="en-GB"/>
        </w:rPr>
        <w:t>12.00</w:t>
      </w:r>
      <w:r w:rsidRPr="003C45AC">
        <w:rPr>
          <w:rStyle w:val="Strong"/>
          <w:sz w:val="22"/>
          <w:szCs w:val="22"/>
          <w:u w:val="single"/>
          <w:lang w:val="en-GB"/>
        </w:rPr>
        <w:br/>
      </w:r>
      <w:r w:rsidRPr="003C45AC">
        <w:rPr>
          <w:rStyle w:val="Strong"/>
          <w:b w:val="0"/>
          <w:sz w:val="22"/>
          <w:szCs w:val="22"/>
          <w:lang w:val="en-GB"/>
        </w:rPr>
        <w:t xml:space="preserve">Place: </w:t>
      </w:r>
      <w:r w:rsidR="00641B02" w:rsidRPr="003C45AC">
        <w:rPr>
          <w:rStyle w:val="Strong"/>
          <w:b w:val="0"/>
          <w:sz w:val="22"/>
          <w:szCs w:val="22"/>
          <w:lang w:val="en-GB"/>
        </w:rPr>
        <w:t>Special hospital for psychiatric diseases “Dr. Slavoljub Bakalovic” Vrsac, Podvršanska 13, 26300 Vršac, Republic of Serbia</w:t>
      </w:r>
    </w:p>
    <w:sectPr w:rsidR="00DE28AE" w:rsidRPr="003C45A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CF4" w:rsidRDefault="00AE4CF4">
      <w:r>
        <w:separator/>
      </w:r>
    </w:p>
  </w:endnote>
  <w:endnote w:type="continuationSeparator" w:id="1">
    <w:p w:rsidR="00AE4CF4" w:rsidRDefault="00AE4C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843232"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997D43">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997D43" w:rsidRPr="00997D43">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CF4" w:rsidRDefault="00AE4CF4">
      <w:r>
        <w:separator/>
      </w:r>
    </w:p>
  </w:footnote>
  <w:footnote w:type="continuationSeparator" w:id="1">
    <w:p w:rsidR="00AE4CF4" w:rsidRDefault="00AE4CF4">
      <w:r>
        <w:continuationSeparator/>
      </w:r>
    </w:p>
  </w:footnote>
  <w:footnote w:id="2">
    <w:p w:rsidR="000617C9" w:rsidRPr="000617C9" w:rsidRDefault="000617C9" w:rsidP="000617C9">
      <w:pPr>
        <w:pStyle w:val="FootnoteText"/>
      </w:pPr>
      <w:r>
        <w:rPr>
          <w:rStyle w:val="FootnoteReference"/>
        </w:rPr>
        <w:footnoteRef/>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33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4028"/>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45AC"/>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6467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062C"/>
    <w:rsid w:val="00571687"/>
    <w:rsid w:val="00571989"/>
    <w:rsid w:val="00572F15"/>
    <w:rsid w:val="00580B46"/>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1B02"/>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0679"/>
    <w:rsid w:val="007E153C"/>
    <w:rsid w:val="007E5045"/>
    <w:rsid w:val="007E53DA"/>
    <w:rsid w:val="007F095B"/>
    <w:rsid w:val="007F0984"/>
    <w:rsid w:val="007F1048"/>
    <w:rsid w:val="007F5383"/>
    <w:rsid w:val="008001B4"/>
    <w:rsid w:val="00800827"/>
    <w:rsid w:val="008162F6"/>
    <w:rsid w:val="008272C0"/>
    <w:rsid w:val="008323D3"/>
    <w:rsid w:val="008351FF"/>
    <w:rsid w:val="00843232"/>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0FAF"/>
    <w:rsid w:val="00952960"/>
    <w:rsid w:val="00954440"/>
    <w:rsid w:val="00960A2B"/>
    <w:rsid w:val="009707C4"/>
    <w:rsid w:val="00970B01"/>
    <w:rsid w:val="00971CC5"/>
    <w:rsid w:val="009874BD"/>
    <w:rsid w:val="009900DD"/>
    <w:rsid w:val="00990B40"/>
    <w:rsid w:val="00991002"/>
    <w:rsid w:val="00997D43"/>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4CF4"/>
    <w:rsid w:val="00AE669E"/>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3B9A"/>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768C0"/>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219D"/>
    <w:rsid w:val="00E25542"/>
    <w:rsid w:val="00E2770C"/>
    <w:rsid w:val="00E30BB5"/>
    <w:rsid w:val="00E31447"/>
    <w:rsid w:val="00E35FC7"/>
    <w:rsid w:val="00E422A2"/>
    <w:rsid w:val="00E51C35"/>
    <w:rsid w:val="00E734C8"/>
    <w:rsid w:val="00E813B7"/>
    <w:rsid w:val="00E81F05"/>
    <w:rsid w:val="00E82874"/>
    <w:rsid w:val="00E87200"/>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0B46"/>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580B46"/>
    <w:pPr>
      <w:spacing w:before="0" w:after="0"/>
    </w:pPr>
  </w:style>
  <w:style w:type="paragraph" w:customStyle="1" w:styleId="DefinitionList">
    <w:name w:val="Definition List"/>
    <w:basedOn w:val="Normal"/>
    <w:next w:val="DefinitionTerm"/>
    <w:rsid w:val="00580B46"/>
    <w:pPr>
      <w:spacing w:before="0" w:after="0"/>
      <w:ind w:left="360"/>
    </w:pPr>
  </w:style>
  <w:style w:type="character" w:customStyle="1" w:styleId="Definition">
    <w:name w:val="Definition"/>
    <w:rsid w:val="00580B46"/>
    <w:rPr>
      <w:i/>
    </w:rPr>
  </w:style>
  <w:style w:type="paragraph" w:customStyle="1" w:styleId="H1">
    <w:name w:val="H1"/>
    <w:basedOn w:val="Normal"/>
    <w:next w:val="Normal"/>
    <w:rsid w:val="00580B46"/>
    <w:pPr>
      <w:keepNext/>
      <w:outlineLvl w:val="1"/>
    </w:pPr>
    <w:rPr>
      <w:b/>
      <w:kern w:val="36"/>
      <w:sz w:val="48"/>
    </w:rPr>
  </w:style>
  <w:style w:type="paragraph" w:customStyle="1" w:styleId="H2">
    <w:name w:val="H2"/>
    <w:basedOn w:val="Normal"/>
    <w:next w:val="Normal"/>
    <w:rsid w:val="00580B46"/>
    <w:pPr>
      <w:keepNext/>
      <w:outlineLvl w:val="2"/>
    </w:pPr>
    <w:rPr>
      <w:b/>
      <w:sz w:val="36"/>
    </w:rPr>
  </w:style>
  <w:style w:type="paragraph" w:customStyle="1" w:styleId="H3">
    <w:name w:val="H3"/>
    <w:basedOn w:val="Normal"/>
    <w:next w:val="Normal"/>
    <w:rsid w:val="00580B46"/>
    <w:pPr>
      <w:keepNext/>
      <w:outlineLvl w:val="3"/>
    </w:pPr>
    <w:rPr>
      <w:b/>
      <w:sz w:val="28"/>
    </w:rPr>
  </w:style>
  <w:style w:type="paragraph" w:customStyle="1" w:styleId="H4">
    <w:name w:val="H4"/>
    <w:basedOn w:val="Normal"/>
    <w:next w:val="Normal"/>
    <w:rsid w:val="00580B46"/>
    <w:pPr>
      <w:keepNext/>
      <w:outlineLvl w:val="4"/>
    </w:pPr>
    <w:rPr>
      <w:b/>
    </w:rPr>
  </w:style>
  <w:style w:type="paragraph" w:customStyle="1" w:styleId="H5">
    <w:name w:val="H5"/>
    <w:basedOn w:val="Normal"/>
    <w:next w:val="Normal"/>
    <w:rsid w:val="00580B46"/>
    <w:pPr>
      <w:keepNext/>
      <w:outlineLvl w:val="5"/>
    </w:pPr>
    <w:rPr>
      <w:b/>
      <w:sz w:val="20"/>
    </w:rPr>
  </w:style>
  <w:style w:type="paragraph" w:customStyle="1" w:styleId="H6">
    <w:name w:val="H6"/>
    <w:basedOn w:val="Normal"/>
    <w:next w:val="Normal"/>
    <w:rsid w:val="00580B46"/>
    <w:pPr>
      <w:keepNext/>
      <w:outlineLvl w:val="6"/>
    </w:pPr>
    <w:rPr>
      <w:b/>
      <w:sz w:val="16"/>
    </w:rPr>
  </w:style>
  <w:style w:type="paragraph" w:customStyle="1" w:styleId="Address">
    <w:name w:val="Address"/>
    <w:basedOn w:val="Normal"/>
    <w:next w:val="Normal"/>
    <w:rsid w:val="00580B46"/>
    <w:pPr>
      <w:spacing w:before="0" w:after="0"/>
    </w:pPr>
    <w:rPr>
      <w:i/>
    </w:rPr>
  </w:style>
  <w:style w:type="paragraph" w:customStyle="1" w:styleId="Blockquote">
    <w:name w:val="Blockquote"/>
    <w:basedOn w:val="Normal"/>
    <w:rsid w:val="00580B46"/>
    <w:pPr>
      <w:ind w:left="360" w:right="360"/>
    </w:pPr>
  </w:style>
  <w:style w:type="character" w:customStyle="1" w:styleId="CITE">
    <w:name w:val="CITE"/>
    <w:rsid w:val="00580B46"/>
    <w:rPr>
      <w:i/>
    </w:rPr>
  </w:style>
  <w:style w:type="character" w:customStyle="1" w:styleId="CODE">
    <w:name w:val="CODE"/>
    <w:rsid w:val="00580B46"/>
    <w:rPr>
      <w:rFonts w:ascii="Courier New" w:hAnsi="Courier New"/>
      <w:sz w:val="20"/>
    </w:rPr>
  </w:style>
  <w:style w:type="character" w:styleId="Emphasis">
    <w:name w:val="Emphasis"/>
    <w:qFormat/>
    <w:rsid w:val="00580B46"/>
    <w:rPr>
      <w:i/>
    </w:rPr>
  </w:style>
  <w:style w:type="character" w:styleId="Hyperlink">
    <w:name w:val="Hyperlink"/>
    <w:rsid w:val="00580B46"/>
    <w:rPr>
      <w:color w:val="0000FF"/>
      <w:u w:val="single"/>
    </w:rPr>
  </w:style>
  <w:style w:type="character" w:styleId="FollowedHyperlink">
    <w:name w:val="FollowedHyperlink"/>
    <w:rsid w:val="00580B46"/>
    <w:rPr>
      <w:color w:val="800080"/>
      <w:u w:val="single"/>
    </w:rPr>
  </w:style>
  <w:style w:type="character" w:customStyle="1" w:styleId="Keyboard">
    <w:name w:val="Keyboard"/>
    <w:rsid w:val="00580B46"/>
    <w:rPr>
      <w:rFonts w:ascii="Courier New" w:hAnsi="Courier New"/>
      <w:b/>
      <w:sz w:val="20"/>
    </w:rPr>
  </w:style>
  <w:style w:type="paragraph" w:customStyle="1" w:styleId="Preformatted">
    <w:name w:val="Preformatted"/>
    <w:basedOn w:val="Normal"/>
    <w:rsid w:val="00580B4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580B46"/>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580B46"/>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580B46"/>
    <w:rPr>
      <w:rFonts w:ascii="Courier New" w:hAnsi="Courier New"/>
    </w:rPr>
  </w:style>
  <w:style w:type="character" w:styleId="Strong">
    <w:name w:val="Strong"/>
    <w:qFormat/>
    <w:rsid w:val="00580B46"/>
    <w:rPr>
      <w:b/>
    </w:rPr>
  </w:style>
  <w:style w:type="character" w:customStyle="1" w:styleId="Typewriter">
    <w:name w:val="Typewriter"/>
    <w:rsid w:val="00580B46"/>
    <w:rPr>
      <w:rFonts w:ascii="Courier New" w:hAnsi="Courier New"/>
      <w:sz w:val="20"/>
    </w:rPr>
  </w:style>
  <w:style w:type="character" w:customStyle="1" w:styleId="Variable">
    <w:name w:val="Variable"/>
    <w:rsid w:val="00580B46"/>
    <w:rPr>
      <w:i/>
    </w:rPr>
  </w:style>
  <w:style w:type="character" w:customStyle="1" w:styleId="HTMLMarkup">
    <w:name w:val="HTML Markup"/>
    <w:rsid w:val="00580B46"/>
    <w:rPr>
      <w:vanish/>
      <w:color w:val="FF0000"/>
    </w:rPr>
  </w:style>
  <w:style w:type="character" w:customStyle="1" w:styleId="Comment">
    <w:name w:val="Comment"/>
    <w:rsid w:val="00580B46"/>
    <w:rPr>
      <w:vanish/>
    </w:rPr>
  </w:style>
  <w:style w:type="paragraph" w:styleId="DocumentMap">
    <w:name w:val="Document Map"/>
    <w:basedOn w:val="Normal"/>
    <w:semiHidden/>
    <w:rsid w:val="00580B46"/>
    <w:pPr>
      <w:shd w:val="clear" w:color="auto" w:fill="000080"/>
    </w:pPr>
    <w:rPr>
      <w:rFonts w:ascii="Tahoma" w:hAnsi="Tahoma"/>
    </w:rPr>
  </w:style>
  <w:style w:type="paragraph" w:styleId="Header">
    <w:name w:val="header"/>
    <w:basedOn w:val="Normal"/>
    <w:rsid w:val="00580B46"/>
    <w:pPr>
      <w:tabs>
        <w:tab w:val="center" w:pos="4320"/>
        <w:tab w:val="right" w:pos="8640"/>
      </w:tabs>
    </w:pPr>
  </w:style>
  <w:style w:type="paragraph" w:styleId="Footer">
    <w:name w:val="footer"/>
    <w:basedOn w:val="Normal"/>
    <w:link w:val="FooterChar"/>
    <w:rsid w:val="00580B4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1</Pages>
  <Words>370</Words>
  <Characters>2110</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2024-08-30T05:00:00Z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