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0947" w14:textId="77777777"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034A87" wp14:editId="1E4F0353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A7DBDB0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2D0317F5" w14:textId="27159890" w:rsidR="00EA5D9F" w:rsidRDefault="00AB61D3" w:rsidP="007607B4">
      <w:pPr>
        <w:spacing w:after="600"/>
        <w:jc w:val="center"/>
        <w:rPr>
          <w:rStyle w:val="Strong"/>
          <w:sz w:val="28"/>
          <w:szCs w:val="28"/>
        </w:rPr>
      </w:pPr>
      <w:r w:rsidRPr="00AB61D3">
        <w:rPr>
          <w:rStyle w:val="Strong"/>
          <w:sz w:val="28"/>
          <w:szCs w:val="28"/>
        </w:rPr>
        <w:t xml:space="preserve">Study regarding the natural resources evaluation and mapping and socio-economic features evaluation of the </w:t>
      </w:r>
      <w:proofErr w:type="spellStart"/>
      <w:r w:rsidRPr="00AB61D3">
        <w:rPr>
          <w:rStyle w:val="Strong"/>
          <w:sz w:val="28"/>
          <w:szCs w:val="28"/>
        </w:rPr>
        <w:t>Satchinez</w:t>
      </w:r>
      <w:proofErr w:type="spellEnd"/>
      <w:r w:rsidRPr="00AB61D3">
        <w:rPr>
          <w:rStyle w:val="Strong"/>
          <w:sz w:val="28"/>
          <w:szCs w:val="28"/>
        </w:rPr>
        <w:t xml:space="preserve"> Commune (Romania)</w:t>
      </w:r>
      <w:r w:rsidR="00EA5D9F" w:rsidRPr="00EA5D9F">
        <w:rPr>
          <w:rStyle w:val="Strong"/>
          <w:sz w:val="28"/>
          <w:szCs w:val="28"/>
        </w:rPr>
        <w:t xml:space="preserve"> </w:t>
      </w:r>
    </w:p>
    <w:p w14:paraId="6DFAAB48" w14:textId="02B1798A" w:rsidR="007607B4" w:rsidRPr="00243330" w:rsidRDefault="00AB61D3" w:rsidP="007607B4">
      <w:pPr>
        <w:spacing w:after="600"/>
        <w:jc w:val="center"/>
        <w:rPr>
          <w:rStyle w:val="Strong"/>
          <w:b w:val="0"/>
          <w:sz w:val="28"/>
          <w:szCs w:val="28"/>
        </w:rPr>
      </w:pPr>
      <w:r w:rsidRPr="00AB61D3">
        <w:rPr>
          <w:b/>
          <w:bCs/>
          <w:sz w:val="28"/>
          <w:szCs w:val="28"/>
        </w:rPr>
        <w:t>RORS00127/MYNATURE/4</w:t>
      </w:r>
      <w:r w:rsidR="00B2200C" w:rsidRPr="00243330">
        <w:rPr>
          <w:rStyle w:val="Strong"/>
          <w:sz w:val="28"/>
          <w:szCs w:val="28"/>
        </w:rPr>
        <w:br/>
      </w:r>
      <w:r w:rsidRPr="00AB61D3">
        <w:rPr>
          <w:rStyle w:val="Strong"/>
          <w:b w:val="0"/>
          <w:sz w:val="28"/>
          <w:szCs w:val="28"/>
        </w:rPr>
        <w:t>Timisoara/</w:t>
      </w:r>
      <w:proofErr w:type="spellStart"/>
      <w:r w:rsidRPr="00AB61D3">
        <w:rPr>
          <w:rStyle w:val="Strong"/>
          <w:b w:val="0"/>
          <w:sz w:val="28"/>
          <w:szCs w:val="28"/>
        </w:rPr>
        <w:t>Satchinez</w:t>
      </w:r>
      <w:proofErr w:type="spellEnd"/>
      <w:r w:rsidRPr="00AB61D3">
        <w:rPr>
          <w:rStyle w:val="Strong"/>
          <w:b w:val="0"/>
          <w:sz w:val="28"/>
          <w:szCs w:val="28"/>
        </w:rPr>
        <w:t>, Timis County, Romania</w:t>
      </w:r>
    </w:p>
    <w:p w14:paraId="71753ACA" w14:textId="77777777" w:rsidR="00AB61D3" w:rsidRPr="009F3E69" w:rsidRDefault="00AB61D3" w:rsidP="00AB61D3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1103AC">
        <w:rPr>
          <w:szCs w:val="24"/>
        </w:rPr>
        <w:t xml:space="preserve">M&amp;S </w:t>
      </w:r>
      <w:proofErr w:type="spellStart"/>
      <w:r w:rsidRPr="001103AC">
        <w:rPr>
          <w:szCs w:val="24"/>
        </w:rPr>
        <w:t>Ecoproiect</w:t>
      </w:r>
      <w:proofErr w:type="spellEnd"/>
      <w:r w:rsidRPr="001103AC">
        <w:rPr>
          <w:szCs w:val="24"/>
        </w:rPr>
        <w:t xml:space="preserve"> SRL</w:t>
      </w:r>
      <w:r>
        <w:rPr>
          <w:szCs w:val="24"/>
        </w:rPr>
        <w:t xml:space="preserve"> </w:t>
      </w:r>
      <w:r w:rsidRPr="009F3E69">
        <w:rPr>
          <w:szCs w:val="24"/>
        </w:rPr>
        <w:t xml:space="preserve">– </w:t>
      </w:r>
      <w:r w:rsidRPr="001103AC">
        <w:rPr>
          <w:szCs w:val="24"/>
        </w:rPr>
        <w:t xml:space="preserve">Loc. Cluj </w:t>
      </w:r>
      <w:proofErr w:type="spellStart"/>
      <w:r w:rsidRPr="001103AC">
        <w:rPr>
          <w:szCs w:val="24"/>
        </w:rPr>
        <w:t>Napoca</w:t>
      </w:r>
      <w:proofErr w:type="spellEnd"/>
      <w:r>
        <w:rPr>
          <w:szCs w:val="24"/>
        </w:rPr>
        <w:t xml:space="preserve">, </w:t>
      </w:r>
      <w:r w:rsidRPr="001103AC">
        <w:rPr>
          <w:szCs w:val="24"/>
        </w:rPr>
        <w:t>Str. Georg Friedrih Hegel 9 Ap. 1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jud</w:t>
      </w:r>
      <w:proofErr w:type="spellEnd"/>
      <w:r>
        <w:rPr>
          <w:szCs w:val="24"/>
        </w:rPr>
        <w:t>. Cluj</w:t>
      </w:r>
    </w:p>
    <w:p w14:paraId="395D3C03" w14:textId="77777777" w:rsidR="00AB61D3" w:rsidRPr="009F3E69" w:rsidRDefault="00AB61D3" w:rsidP="00AB61D3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7" w:history="1">
        <w:r w:rsidRPr="009166FD">
          <w:rPr>
            <w:rStyle w:val="Hyperlink"/>
          </w:rPr>
          <w:t>ms.ecoproiect@gmail.com</w:t>
        </w:r>
      </w:hyperlink>
      <w:r>
        <w:t xml:space="preserve"> </w:t>
      </w:r>
    </w:p>
    <w:p w14:paraId="48D416D5" w14:textId="77777777" w:rsidR="00AB61D3" w:rsidRPr="009F3E69" w:rsidRDefault="00AB61D3" w:rsidP="00AB61D3">
      <w:pPr>
        <w:pStyle w:val="ListParagraph"/>
        <w:ind w:left="0"/>
        <w:rPr>
          <w:szCs w:val="24"/>
        </w:rPr>
      </w:pPr>
    </w:p>
    <w:p w14:paraId="0B7CB7C2" w14:textId="77777777" w:rsidR="00AB61D3" w:rsidRPr="009F3E69" w:rsidRDefault="00AB61D3" w:rsidP="00AB61D3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1103AC">
        <w:rPr>
          <w:szCs w:val="24"/>
        </w:rPr>
        <w:t>Enviro Smart Services SRL</w:t>
      </w:r>
      <w:r>
        <w:rPr>
          <w:szCs w:val="24"/>
        </w:rPr>
        <w:t xml:space="preserve"> </w:t>
      </w:r>
      <w:r w:rsidRPr="009F3E69">
        <w:rPr>
          <w:szCs w:val="24"/>
        </w:rPr>
        <w:t xml:space="preserve">– </w:t>
      </w:r>
      <w:r w:rsidRPr="001103AC">
        <w:rPr>
          <w:szCs w:val="24"/>
        </w:rPr>
        <w:t xml:space="preserve">Sat </w:t>
      </w:r>
      <w:proofErr w:type="spellStart"/>
      <w:r w:rsidRPr="001103AC">
        <w:rPr>
          <w:szCs w:val="24"/>
        </w:rPr>
        <w:t>Apahida</w:t>
      </w:r>
      <w:proofErr w:type="spellEnd"/>
      <w:r>
        <w:rPr>
          <w:szCs w:val="24"/>
        </w:rPr>
        <w:t xml:space="preserve">, </w:t>
      </w:r>
      <w:r w:rsidRPr="001103AC">
        <w:rPr>
          <w:szCs w:val="24"/>
        </w:rPr>
        <w:t xml:space="preserve">Str. </w:t>
      </w:r>
      <w:proofErr w:type="spellStart"/>
      <w:r w:rsidRPr="001103AC">
        <w:rPr>
          <w:szCs w:val="24"/>
        </w:rPr>
        <w:t>Pietroasa</w:t>
      </w:r>
      <w:proofErr w:type="spellEnd"/>
      <w:r w:rsidRPr="001103AC">
        <w:rPr>
          <w:szCs w:val="24"/>
        </w:rPr>
        <w:t xml:space="preserve"> 52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jud</w:t>
      </w:r>
      <w:proofErr w:type="spellEnd"/>
      <w:r>
        <w:rPr>
          <w:szCs w:val="24"/>
        </w:rPr>
        <w:t>. Cluj</w:t>
      </w:r>
    </w:p>
    <w:p w14:paraId="4AA240CD" w14:textId="77777777" w:rsidR="00AB61D3" w:rsidRDefault="00AB61D3" w:rsidP="00AB61D3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8" w:history="1">
        <w:r w:rsidRPr="009166FD">
          <w:rPr>
            <w:rStyle w:val="Hyperlink"/>
          </w:rPr>
          <w:t>enviro.smart.serv@gmail.com</w:t>
        </w:r>
      </w:hyperlink>
      <w:r>
        <w:t xml:space="preserve"> </w:t>
      </w:r>
    </w:p>
    <w:p w14:paraId="4D9CE292" w14:textId="77777777" w:rsidR="00AB61D3" w:rsidRDefault="00AB61D3" w:rsidP="00AB61D3">
      <w:pPr>
        <w:pStyle w:val="ListParagraph"/>
        <w:ind w:left="0"/>
        <w:rPr>
          <w:szCs w:val="24"/>
        </w:rPr>
      </w:pPr>
    </w:p>
    <w:p w14:paraId="16ACDCAC" w14:textId="77777777" w:rsidR="00AB61D3" w:rsidRPr="009F3E69" w:rsidRDefault="00AB61D3" w:rsidP="00AB61D3">
      <w:pPr>
        <w:pStyle w:val="ListParagraph"/>
        <w:numPr>
          <w:ilvl w:val="0"/>
          <w:numId w:val="10"/>
        </w:numPr>
        <w:jc w:val="both"/>
        <w:rPr>
          <w:szCs w:val="24"/>
        </w:rPr>
      </w:pPr>
      <w:proofErr w:type="spellStart"/>
      <w:r w:rsidRPr="001103AC">
        <w:rPr>
          <w:szCs w:val="24"/>
        </w:rPr>
        <w:t>Greenvirotim</w:t>
      </w:r>
      <w:proofErr w:type="spellEnd"/>
      <w:r w:rsidRPr="001103AC">
        <w:rPr>
          <w:szCs w:val="24"/>
        </w:rPr>
        <w:t xml:space="preserve"> SRL</w:t>
      </w:r>
      <w:r>
        <w:rPr>
          <w:szCs w:val="24"/>
        </w:rPr>
        <w:t xml:space="preserve"> </w:t>
      </w:r>
      <w:r w:rsidRPr="009F3E69">
        <w:rPr>
          <w:szCs w:val="24"/>
        </w:rPr>
        <w:t xml:space="preserve">– </w:t>
      </w:r>
      <w:r w:rsidRPr="001103AC">
        <w:rPr>
          <w:szCs w:val="24"/>
        </w:rPr>
        <w:t xml:space="preserve">Sat </w:t>
      </w:r>
      <w:proofErr w:type="spellStart"/>
      <w:r w:rsidRPr="001103AC">
        <w:rPr>
          <w:szCs w:val="24"/>
        </w:rPr>
        <w:t>Ghiroda</w:t>
      </w:r>
      <w:proofErr w:type="spellEnd"/>
      <w:r>
        <w:rPr>
          <w:szCs w:val="24"/>
        </w:rPr>
        <w:t xml:space="preserve">, </w:t>
      </w:r>
      <w:r w:rsidRPr="001103AC">
        <w:rPr>
          <w:szCs w:val="24"/>
        </w:rPr>
        <w:t xml:space="preserve">Str. </w:t>
      </w:r>
      <w:proofErr w:type="spellStart"/>
      <w:r w:rsidRPr="001103AC">
        <w:rPr>
          <w:szCs w:val="24"/>
        </w:rPr>
        <w:t>Lacului</w:t>
      </w:r>
      <w:proofErr w:type="spellEnd"/>
      <w:r w:rsidRPr="001103AC">
        <w:rPr>
          <w:szCs w:val="24"/>
        </w:rPr>
        <w:t xml:space="preserve"> 4</w:t>
      </w:r>
      <w:r>
        <w:rPr>
          <w:szCs w:val="24"/>
        </w:rPr>
        <w:t>, Timis</w:t>
      </w:r>
    </w:p>
    <w:p w14:paraId="009A7FF7" w14:textId="77777777" w:rsidR="00AB61D3" w:rsidRPr="009F3E69" w:rsidRDefault="00AB61D3" w:rsidP="00AB61D3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9" w:history="1">
        <w:r w:rsidRPr="009166FD">
          <w:rPr>
            <w:rStyle w:val="Hyperlink"/>
          </w:rPr>
          <w:t>contact@greenvirotim.ro</w:t>
        </w:r>
      </w:hyperlink>
      <w:r>
        <w:t xml:space="preserve">  </w:t>
      </w:r>
      <w:r w:rsidRPr="009F3E69">
        <w:rPr>
          <w:szCs w:val="24"/>
        </w:rPr>
        <w:t xml:space="preserve"> </w:t>
      </w:r>
    </w:p>
    <w:p w14:paraId="34B7E233" w14:textId="77777777" w:rsidR="00AB61D3" w:rsidRDefault="00AB61D3" w:rsidP="00255DAD">
      <w:pPr>
        <w:spacing w:after="600"/>
        <w:jc w:val="both"/>
        <w:rPr>
          <w:szCs w:val="24"/>
        </w:rPr>
      </w:pPr>
      <w:r>
        <w:rPr>
          <w:szCs w:val="24"/>
        </w:rPr>
        <w:t xml:space="preserve">   </w:t>
      </w:r>
    </w:p>
    <w:p w14:paraId="3F810B12" w14:textId="77777777" w:rsidR="00AB61D3" w:rsidRDefault="00AB61D3" w:rsidP="00255DAD">
      <w:pPr>
        <w:spacing w:after="600"/>
        <w:jc w:val="both"/>
        <w:rPr>
          <w:szCs w:val="24"/>
        </w:rPr>
      </w:pPr>
    </w:p>
    <w:p w14:paraId="16E563CC" w14:textId="77777777" w:rsidR="00AB61D3" w:rsidRDefault="00AB61D3" w:rsidP="00255DAD">
      <w:pPr>
        <w:spacing w:after="600"/>
        <w:jc w:val="both"/>
        <w:rPr>
          <w:szCs w:val="24"/>
        </w:rPr>
      </w:pPr>
    </w:p>
    <w:p w14:paraId="79B5A837" w14:textId="54929831" w:rsidR="002551D3" w:rsidRPr="00255DAD" w:rsidRDefault="00243330" w:rsidP="00255DAD">
      <w:pPr>
        <w:spacing w:after="600"/>
        <w:jc w:val="both"/>
        <w:rPr>
          <w:sz w:val="28"/>
          <w:szCs w:val="28"/>
        </w:rPr>
      </w:pPr>
      <w:r>
        <w:rPr>
          <w:szCs w:val="24"/>
        </w:rPr>
        <w:t>Timisoara</w:t>
      </w:r>
      <w:r w:rsidR="00255DAD" w:rsidRPr="00A4143A">
        <w:rPr>
          <w:szCs w:val="24"/>
        </w:rPr>
        <w:t xml:space="preserve">, </w:t>
      </w:r>
      <w:r w:rsidR="00AB61D3">
        <w:rPr>
          <w:szCs w:val="24"/>
        </w:rPr>
        <w:t>04.09.</w:t>
      </w:r>
      <w:r w:rsidR="00D17C0E">
        <w:rPr>
          <w:szCs w:val="24"/>
        </w:rPr>
        <w:t>2025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10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F5DF4" w14:textId="77777777" w:rsidR="004D6DA1" w:rsidRDefault="004D6DA1">
      <w:r>
        <w:separator/>
      </w:r>
    </w:p>
  </w:endnote>
  <w:endnote w:type="continuationSeparator" w:id="0">
    <w:p w14:paraId="1CD1BB26" w14:textId="77777777"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9E5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FE82C" w14:textId="77777777" w:rsidR="004D6DA1" w:rsidRDefault="004D6DA1">
      <w:r>
        <w:separator/>
      </w:r>
    </w:p>
  </w:footnote>
  <w:footnote w:type="continuationSeparator" w:id="0">
    <w:p w14:paraId="6DAC7275" w14:textId="77777777" w:rsidR="004D6DA1" w:rsidRDefault="004D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462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534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678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750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8945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0C8086E"/>
    <w:multiLevelType w:val="hybridMultilevel"/>
    <w:tmpl w:val="E3AE25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428390">
    <w:abstractNumId w:val="1"/>
  </w:num>
  <w:num w:numId="2" w16cid:durableId="1180584827">
    <w:abstractNumId w:val="1"/>
  </w:num>
  <w:num w:numId="3" w16cid:durableId="670303624">
    <w:abstractNumId w:val="1"/>
  </w:num>
  <w:num w:numId="4" w16cid:durableId="1992636969">
    <w:abstractNumId w:val="1"/>
  </w:num>
  <w:num w:numId="5" w16cid:durableId="965352785">
    <w:abstractNumId w:val="1"/>
  </w:num>
  <w:num w:numId="6" w16cid:durableId="153708147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40902637">
    <w:abstractNumId w:val="8"/>
  </w:num>
  <w:num w:numId="8" w16cid:durableId="1301958030">
    <w:abstractNumId w:val="7"/>
  </w:num>
  <w:num w:numId="9" w16cid:durableId="795488121">
    <w:abstractNumId w:val="9"/>
  </w:num>
  <w:num w:numId="10" w16cid:durableId="149061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11585"/>
    <w:rsid w:val="00012C4B"/>
    <w:rsid w:val="000202E9"/>
    <w:rsid w:val="00024AC0"/>
    <w:rsid w:val="0004214F"/>
    <w:rsid w:val="000423B3"/>
    <w:rsid w:val="00043411"/>
    <w:rsid w:val="00057BFD"/>
    <w:rsid w:val="00091C35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43330"/>
    <w:rsid w:val="002551D3"/>
    <w:rsid w:val="00255DAD"/>
    <w:rsid w:val="00260ACF"/>
    <w:rsid w:val="002771F0"/>
    <w:rsid w:val="0029371C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73C65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4F2437"/>
    <w:rsid w:val="00511111"/>
    <w:rsid w:val="00546314"/>
    <w:rsid w:val="005605FB"/>
    <w:rsid w:val="00572881"/>
    <w:rsid w:val="005745DE"/>
    <w:rsid w:val="0059234A"/>
    <w:rsid w:val="005A516C"/>
    <w:rsid w:val="005D3026"/>
    <w:rsid w:val="005E655C"/>
    <w:rsid w:val="005F0440"/>
    <w:rsid w:val="0060041B"/>
    <w:rsid w:val="006238DA"/>
    <w:rsid w:val="00626D1A"/>
    <w:rsid w:val="00632FFB"/>
    <w:rsid w:val="00644147"/>
    <w:rsid w:val="00690BF9"/>
    <w:rsid w:val="00693718"/>
    <w:rsid w:val="006C7C0C"/>
    <w:rsid w:val="00730A04"/>
    <w:rsid w:val="007607B4"/>
    <w:rsid w:val="007704C8"/>
    <w:rsid w:val="00786AA0"/>
    <w:rsid w:val="007A3BEF"/>
    <w:rsid w:val="007F52CF"/>
    <w:rsid w:val="008136B2"/>
    <w:rsid w:val="00821628"/>
    <w:rsid w:val="0083259C"/>
    <w:rsid w:val="00841141"/>
    <w:rsid w:val="00861366"/>
    <w:rsid w:val="00863F2A"/>
    <w:rsid w:val="008A5043"/>
    <w:rsid w:val="008B5AD2"/>
    <w:rsid w:val="008C61C5"/>
    <w:rsid w:val="008E2B13"/>
    <w:rsid w:val="008E6BB1"/>
    <w:rsid w:val="00906CDB"/>
    <w:rsid w:val="009112CB"/>
    <w:rsid w:val="00917EAE"/>
    <w:rsid w:val="00927792"/>
    <w:rsid w:val="0092795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A74F9"/>
    <w:rsid w:val="00AB61D3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51991"/>
    <w:rsid w:val="00C640DB"/>
    <w:rsid w:val="00C76C45"/>
    <w:rsid w:val="00CB27C3"/>
    <w:rsid w:val="00CB4BDB"/>
    <w:rsid w:val="00CD1067"/>
    <w:rsid w:val="00D007D3"/>
    <w:rsid w:val="00D17C0E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A4623"/>
    <w:rsid w:val="00EA5D9F"/>
    <w:rsid w:val="00EC5FFA"/>
    <w:rsid w:val="00ED3090"/>
    <w:rsid w:val="00ED43AF"/>
    <w:rsid w:val="00EE0B09"/>
    <w:rsid w:val="00F230D6"/>
    <w:rsid w:val="00F308AD"/>
    <w:rsid w:val="00F623AF"/>
    <w:rsid w:val="00F6326E"/>
    <w:rsid w:val="00F82683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2D958C6E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C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6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viro.smart.serv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.ecoproiect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ontact@greenviroti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Marian DRAGU</dc:creator>
  <cp:keywords/>
  <cp:lastModifiedBy>Marian DRAGU</cp:lastModifiedBy>
  <cp:revision>2</cp:revision>
  <cp:lastPrinted>2000-12-14T11:46:00Z</cp:lastPrinted>
  <dcterms:created xsi:type="dcterms:W3CDTF">2025-09-04T11:31:00Z</dcterms:created>
  <dcterms:modified xsi:type="dcterms:W3CDTF">2025-09-04T11:31:00Z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