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0947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034A87" wp14:editId="1E4F035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A7DBDB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62C61B1A" w14:textId="77777777" w:rsidR="00E910D4" w:rsidRDefault="00E910D4" w:rsidP="00E910D4">
      <w:pPr>
        <w:spacing w:after="600"/>
        <w:jc w:val="center"/>
        <w:rPr>
          <w:rStyle w:val="Strong"/>
          <w:sz w:val="28"/>
          <w:szCs w:val="28"/>
        </w:rPr>
      </w:pPr>
      <w:r w:rsidRPr="00DC7275">
        <w:rPr>
          <w:b/>
          <w:sz w:val="22"/>
          <w:szCs w:val="22"/>
          <w:lang w:val="en-GB"/>
        </w:rPr>
        <w:t xml:space="preserve">Equipment pack for </w:t>
      </w:r>
      <w:proofErr w:type="gramStart"/>
      <w:r w:rsidRPr="00DC7275">
        <w:rPr>
          <w:b/>
          <w:sz w:val="22"/>
          <w:szCs w:val="22"/>
          <w:lang w:val="en-GB"/>
        </w:rPr>
        <w:t>stakeholders</w:t>
      </w:r>
      <w:proofErr w:type="gramEnd"/>
      <w:r w:rsidRPr="00DC7275">
        <w:rPr>
          <w:b/>
          <w:sz w:val="22"/>
          <w:szCs w:val="22"/>
          <w:lang w:val="en-GB"/>
        </w:rPr>
        <w:t xml:space="preserve"> capacity building and environmental studies</w:t>
      </w:r>
      <w:r w:rsidRPr="00EA5D9F">
        <w:rPr>
          <w:rStyle w:val="Strong"/>
          <w:sz w:val="28"/>
          <w:szCs w:val="28"/>
        </w:rPr>
        <w:t xml:space="preserve"> </w:t>
      </w:r>
    </w:p>
    <w:p w14:paraId="6DFAAB48" w14:textId="2CABE7D0" w:rsidR="007607B4" w:rsidRPr="00243330" w:rsidRDefault="00027E4B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027E4B">
        <w:rPr>
          <w:sz w:val="28"/>
          <w:szCs w:val="28"/>
        </w:rPr>
        <w:t>RORS00127/MYNATURE/</w:t>
      </w:r>
      <w:r w:rsidR="00E910D4">
        <w:rPr>
          <w:sz w:val="28"/>
          <w:szCs w:val="28"/>
        </w:rPr>
        <w:t>5</w:t>
      </w:r>
      <w:r w:rsidR="00B2200C" w:rsidRPr="00243330">
        <w:rPr>
          <w:rStyle w:val="Strong"/>
          <w:sz w:val="28"/>
          <w:szCs w:val="28"/>
        </w:rPr>
        <w:br/>
      </w:r>
      <w:r w:rsidR="00EA5D9F" w:rsidRPr="00EA5D9F">
        <w:rPr>
          <w:rStyle w:val="Strong"/>
          <w:b w:val="0"/>
          <w:sz w:val="28"/>
          <w:szCs w:val="28"/>
        </w:rPr>
        <w:t xml:space="preserve">Timisoara – Romania, Timis </w:t>
      </w:r>
      <w:r w:rsidR="00EA5D9F">
        <w:rPr>
          <w:rStyle w:val="Strong"/>
          <w:b w:val="0"/>
          <w:sz w:val="28"/>
          <w:szCs w:val="28"/>
        </w:rPr>
        <w:t>C</w:t>
      </w:r>
      <w:r w:rsidR="00EA5D9F" w:rsidRPr="00EA5D9F">
        <w:rPr>
          <w:rStyle w:val="Strong"/>
          <w:b w:val="0"/>
          <w:sz w:val="28"/>
          <w:szCs w:val="28"/>
        </w:rPr>
        <w:t>ounty</w:t>
      </w:r>
    </w:p>
    <w:p w14:paraId="02AE4C08" w14:textId="607BBF71" w:rsidR="00D17C0E" w:rsidRPr="009F3E69" w:rsidRDefault="007772CE" w:rsidP="00D17C0E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7772CE">
        <w:rPr>
          <w:b/>
          <w:bCs/>
          <w:szCs w:val="24"/>
        </w:rPr>
        <w:t>MIRA COMMUNICATIONS</w:t>
      </w:r>
      <w:r>
        <w:rPr>
          <w:b/>
          <w:bCs/>
          <w:szCs w:val="24"/>
        </w:rPr>
        <w:t xml:space="preserve"> </w:t>
      </w:r>
      <w:r w:rsidR="00027E4B" w:rsidRPr="00027E4B">
        <w:rPr>
          <w:b/>
          <w:bCs/>
          <w:szCs w:val="24"/>
        </w:rPr>
        <w:t>SRL</w:t>
      </w:r>
      <w:r w:rsidR="00027E4B" w:rsidRPr="00027E4B">
        <w:rPr>
          <w:szCs w:val="24"/>
        </w:rPr>
        <w:t xml:space="preserve">, </w:t>
      </w:r>
      <w:r w:rsidRPr="007772CE">
        <w:rPr>
          <w:szCs w:val="24"/>
        </w:rPr>
        <w:t xml:space="preserve">Str. </w:t>
      </w:r>
      <w:proofErr w:type="spellStart"/>
      <w:r w:rsidRPr="007772CE">
        <w:rPr>
          <w:szCs w:val="24"/>
        </w:rPr>
        <w:t>Lalelelor</w:t>
      </w:r>
      <w:proofErr w:type="spellEnd"/>
      <w:r w:rsidRPr="007772CE">
        <w:rPr>
          <w:szCs w:val="24"/>
        </w:rPr>
        <w:t xml:space="preserve"> 32 A Timisoara</w:t>
      </w:r>
      <w:r w:rsidR="00027E4B" w:rsidRPr="00027E4B">
        <w:rPr>
          <w:szCs w:val="24"/>
        </w:rPr>
        <w:t xml:space="preserve">, </w:t>
      </w:r>
      <w:r>
        <w:rPr>
          <w:szCs w:val="24"/>
        </w:rPr>
        <w:t>Timis</w:t>
      </w:r>
    </w:p>
    <w:p w14:paraId="73A782C1" w14:textId="6505172C" w:rsidR="00D17C0E" w:rsidRPr="009F3E69" w:rsidRDefault="00D17C0E" w:rsidP="00D17C0E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7" w:history="1">
        <w:r w:rsidR="007772CE" w:rsidRPr="00C45C27">
          <w:rPr>
            <w:rStyle w:val="Hyperlink"/>
          </w:rPr>
          <w:t>mircea.carausu@miracom.ro</w:t>
        </w:r>
      </w:hyperlink>
      <w:r w:rsidR="007772CE">
        <w:t xml:space="preserve"> </w:t>
      </w:r>
      <w:r w:rsidR="00027E4B">
        <w:t xml:space="preserve"> </w:t>
      </w:r>
      <w:r>
        <w:t xml:space="preserve"> </w:t>
      </w:r>
    </w:p>
    <w:p w14:paraId="7C501AA0" w14:textId="77777777" w:rsidR="00D17C0E" w:rsidRPr="009F3E69" w:rsidRDefault="00D17C0E" w:rsidP="00D17C0E">
      <w:pPr>
        <w:pStyle w:val="ListParagraph"/>
        <w:ind w:left="0"/>
        <w:rPr>
          <w:szCs w:val="24"/>
        </w:rPr>
      </w:pPr>
    </w:p>
    <w:p w14:paraId="281A6E47" w14:textId="3FA6BD44" w:rsidR="00D17C0E" w:rsidRPr="009F3E69" w:rsidRDefault="00931954" w:rsidP="00D17C0E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31954">
        <w:rPr>
          <w:b/>
          <w:bCs/>
          <w:szCs w:val="24"/>
        </w:rPr>
        <w:t>PRECOTTI</w:t>
      </w:r>
      <w:r>
        <w:rPr>
          <w:b/>
          <w:bCs/>
          <w:szCs w:val="24"/>
        </w:rPr>
        <w:t xml:space="preserve"> </w:t>
      </w:r>
      <w:r w:rsidR="00027E4B" w:rsidRPr="00027E4B">
        <w:rPr>
          <w:b/>
          <w:bCs/>
          <w:szCs w:val="24"/>
        </w:rPr>
        <w:t>SRL</w:t>
      </w:r>
      <w:r w:rsidR="00027E4B" w:rsidRPr="00027E4B">
        <w:rPr>
          <w:szCs w:val="24"/>
        </w:rPr>
        <w:t xml:space="preserve">, </w:t>
      </w:r>
      <w:r w:rsidRPr="00931954">
        <w:rPr>
          <w:szCs w:val="24"/>
        </w:rPr>
        <w:t xml:space="preserve">Str. </w:t>
      </w:r>
      <w:proofErr w:type="spellStart"/>
      <w:r w:rsidRPr="00931954">
        <w:rPr>
          <w:szCs w:val="24"/>
        </w:rPr>
        <w:t>Memorandului</w:t>
      </w:r>
      <w:proofErr w:type="spellEnd"/>
      <w:r w:rsidRPr="00931954">
        <w:rPr>
          <w:szCs w:val="24"/>
        </w:rPr>
        <w:t xml:space="preserve"> 1</w:t>
      </w:r>
      <w:r>
        <w:rPr>
          <w:szCs w:val="24"/>
        </w:rPr>
        <w:t>,</w:t>
      </w:r>
      <w:r w:rsidRPr="00931954">
        <w:rPr>
          <w:szCs w:val="24"/>
        </w:rPr>
        <w:t xml:space="preserve"> Timisoara</w:t>
      </w:r>
      <w:r w:rsidR="007772CE">
        <w:rPr>
          <w:szCs w:val="24"/>
        </w:rPr>
        <w:t xml:space="preserve">, </w:t>
      </w:r>
      <w:proofErr w:type="spellStart"/>
      <w:r w:rsidR="007772CE">
        <w:rPr>
          <w:szCs w:val="24"/>
        </w:rPr>
        <w:t>jud</w:t>
      </w:r>
      <w:proofErr w:type="spellEnd"/>
      <w:r w:rsidR="007772CE">
        <w:rPr>
          <w:szCs w:val="24"/>
        </w:rPr>
        <w:t xml:space="preserve">. </w:t>
      </w:r>
      <w:r>
        <w:rPr>
          <w:szCs w:val="24"/>
        </w:rPr>
        <w:t>Timis</w:t>
      </w:r>
    </w:p>
    <w:p w14:paraId="190560E7" w14:textId="7384CA0D" w:rsidR="00D17C0E" w:rsidRDefault="00D17C0E" w:rsidP="00D17C0E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8" w:history="1">
        <w:r w:rsidR="005C7AAE" w:rsidRPr="0032174B">
          <w:rPr>
            <w:rStyle w:val="Hyperlink"/>
          </w:rPr>
          <w:t>office@precotti.ro</w:t>
        </w:r>
      </w:hyperlink>
      <w:r w:rsidR="005C7AAE">
        <w:t xml:space="preserve"> </w:t>
      </w:r>
    </w:p>
    <w:p w14:paraId="7E633FDA" w14:textId="77777777" w:rsidR="00D17C0E" w:rsidRDefault="00D17C0E" w:rsidP="00D17C0E">
      <w:pPr>
        <w:pStyle w:val="ListParagraph"/>
        <w:ind w:left="0"/>
        <w:rPr>
          <w:szCs w:val="24"/>
        </w:rPr>
      </w:pPr>
    </w:p>
    <w:p w14:paraId="40958867" w14:textId="4B55A738" w:rsidR="00D17C0E" w:rsidRPr="009F3E69" w:rsidRDefault="007772CE" w:rsidP="00D17C0E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7772CE">
        <w:rPr>
          <w:b/>
          <w:bCs/>
          <w:szCs w:val="24"/>
        </w:rPr>
        <w:t xml:space="preserve">ASPIUS </w:t>
      </w:r>
      <w:r>
        <w:rPr>
          <w:b/>
          <w:bCs/>
          <w:szCs w:val="24"/>
        </w:rPr>
        <w:t>SRL</w:t>
      </w:r>
      <w:r w:rsidR="00027E4B" w:rsidRPr="00027E4B">
        <w:rPr>
          <w:szCs w:val="24"/>
        </w:rPr>
        <w:t xml:space="preserve">, </w:t>
      </w:r>
      <w:r>
        <w:rPr>
          <w:szCs w:val="24"/>
        </w:rPr>
        <w:t xml:space="preserve">Arad, </w:t>
      </w:r>
      <w:r w:rsidRPr="007772CE">
        <w:rPr>
          <w:szCs w:val="24"/>
        </w:rPr>
        <w:t>Calea Aurel Vlaicu - Bl. Z25 Sc. A Ap. 21</w:t>
      </w:r>
      <w:r w:rsidR="00D17C0E" w:rsidRPr="00125F8C">
        <w:rPr>
          <w:szCs w:val="24"/>
        </w:rPr>
        <w:t xml:space="preserve">  </w:t>
      </w:r>
    </w:p>
    <w:p w14:paraId="439EBB26" w14:textId="1446038B" w:rsidR="00D17C0E" w:rsidRPr="009F3E69" w:rsidRDefault="00D17C0E" w:rsidP="00D17C0E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9" w:history="1">
        <w:r w:rsidR="007772CE" w:rsidRPr="00C45C27">
          <w:rPr>
            <w:rStyle w:val="Hyperlink"/>
          </w:rPr>
          <w:t>contact@aspius.ro</w:t>
        </w:r>
      </w:hyperlink>
      <w:r w:rsidR="007772CE">
        <w:t xml:space="preserve"> </w:t>
      </w:r>
    </w:p>
    <w:p w14:paraId="61CBC9D1" w14:textId="77777777" w:rsidR="00D17C0E" w:rsidRDefault="00D17C0E" w:rsidP="00255DAD">
      <w:pPr>
        <w:spacing w:after="600"/>
        <w:jc w:val="both"/>
        <w:rPr>
          <w:szCs w:val="24"/>
        </w:rPr>
      </w:pPr>
    </w:p>
    <w:p w14:paraId="79B5A837" w14:textId="2BD24E51" w:rsidR="002551D3" w:rsidRPr="00255DAD" w:rsidRDefault="00243330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Timisoara</w:t>
      </w:r>
      <w:r w:rsidR="00255DAD" w:rsidRPr="00A4143A">
        <w:rPr>
          <w:szCs w:val="24"/>
        </w:rPr>
        <w:t xml:space="preserve">, </w:t>
      </w:r>
      <w:r w:rsidR="00E910D4">
        <w:rPr>
          <w:szCs w:val="24"/>
        </w:rPr>
        <w:t>05.11.2025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10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61766" w14:textId="77777777" w:rsidR="00063795" w:rsidRDefault="00063795">
      <w:r>
        <w:separator/>
      </w:r>
    </w:p>
  </w:endnote>
  <w:endnote w:type="continuationSeparator" w:id="0">
    <w:p w14:paraId="463C607C" w14:textId="77777777" w:rsidR="00063795" w:rsidRDefault="0006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9E5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8ED62" w14:textId="77777777" w:rsidR="00063795" w:rsidRDefault="00063795">
      <w:r>
        <w:separator/>
      </w:r>
    </w:p>
  </w:footnote>
  <w:footnote w:type="continuationSeparator" w:id="0">
    <w:p w14:paraId="1FEA531C" w14:textId="77777777" w:rsidR="00063795" w:rsidRDefault="0006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62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53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678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750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8945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8390">
    <w:abstractNumId w:val="1"/>
  </w:num>
  <w:num w:numId="2" w16cid:durableId="1180584827">
    <w:abstractNumId w:val="1"/>
  </w:num>
  <w:num w:numId="3" w16cid:durableId="670303624">
    <w:abstractNumId w:val="1"/>
  </w:num>
  <w:num w:numId="4" w16cid:durableId="1992636969">
    <w:abstractNumId w:val="1"/>
  </w:num>
  <w:num w:numId="5" w16cid:durableId="965352785">
    <w:abstractNumId w:val="1"/>
  </w:num>
  <w:num w:numId="6" w16cid:durableId="153708147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40902637">
    <w:abstractNumId w:val="8"/>
  </w:num>
  <w:num w:numId="8" w16cid:durableId="1301958030">
    <w:abstractNumId w:val="7"/>
  </w:num>
  <w:num w:numId="9" w16cid:durableId="795488121">
    <w:abstractNumId w:val="9"/>
  </w:num>
  <w:num w:numId="10" w16cid:durableId="149061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1585"/>
    <w:rsid w:val="00012C4B"/>
    <w:rsid w:val="000202E9"/>
    <w:rsid w:val="00024AC0"/>
    <w:rsid w:val="00027E4B"/>
    <w:rsid w:val="000358C5"/>
    <w:rsid w:val="0004214F"/>
    <w:rsid w:val="000423B3"/>
    <w:rsid w:val="00043411"/>
    <w:rsid w:val="00057BFD"/>
    <w:rsid w:val="00063795"/>
    <w:rsid w:val="00091C35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27DB"/>
    <w:rsid w:val="001C4454"/>
    <w:rsid w:val="001D5D74"/>
    <w:rsid w:val="001F7C5A"/>
    <w:rsid w:val="00210EC0"/>
    <w:rsid w:val="00213BA6"/>
    <w:rsid w:val="00221A46"/>
    <w:rsid w:val="00243330"/>
    <w:rsid w:val="002551D3"/>
    <w:rsid w:val="00255DAD"/>
    <w:rsid w:val="00260ACF"/>
    <w:rsid w:val="002771F0"/>
    <w:rsid w:val="0029371C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73C65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4F2437"/>
    <w:rsid w:val="00511111"/>
    <w:rsid w:val="005416E4"/>
    <w:rsid w:val="00546314"/>
    <w:rsid w:val="005605FB"/>
    <w:rsid w:val="00572881"/>
    <w:rsid w:val="005745DE"/>
    <w:rsid w:val="00584E51"/>
    <w:rsid w:val="0059234A"/>
    <w:rsid w:val="005A516C"/>
    <w:rsid w:val="005C7AAE"/>
    <w:rsid w:val="005D3026"/>
    <w:rsid w:val="005E655C"/>
    <w:rsid w:val="005F0440"/>
    <w:rsid w:val="0060041B"/>
    <w:rsid w:val="006238DA"/>
    <w:rsid w:val="00626D1A"/>
    <w:rsid w:val="00632FFB"/>
    <w:rsid w:val="00644147"/>
    <w:rsid w:val="00690BF9"/>
    <w:rsid w:val="00693718"/>
    <w:rsid w:val="006C7C0C"/>
    <w:rsid w:val="007111F5"/>
    <w:rsid w:val="00730A04"/>
    <w:rsid w:val="007607B4"/>
    <w:rsid w:val="007704C8"/>
    <w:rsid w:val="007772CE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A5043"/>
    <w:rsid w:val="008B5AD2"/>
    <w:rsid w:val="008C61C5"/>
    <w:rsid w:val="008E2B13"/>
    <w:rsid w:val="008E6BB1"/>
    <w:rsid w:val="00906CDB"/>
    <w:rsid w:val="009112CB"/>
    <w:rsid w:val="00917EAE"/>
    <w:rsid w:val="00927792"/>
    <w:rsid w:val="00927956"/>
    <w:rsid w:val="00931954"/>
    <w:rsid w:val="00943FEE"/>
    <w:rsid w:val="00946600"/>
    <w:rsid w:val="00964F24"/>
    <w:rsid w:val="00970A9F"/>
    <w:rsid w:val="009731AF"/>
    <w:rsid w:val="009906D7"/>
    <w:rsid w:val="009C6743"/>
    <w:rsid w:val="009C744D"/>
    <w:rsid w:val="009F5F1D"/>
    <w:rsid w:val="00A10E68"/>
    <w:rsid w:val="00A14646"/>
    <w:rsid w:val="00A26524"/>
    <w:rsid w:val="00A26801"/>
    <w:rsid w:val="00AA74F9"/>
    <w:rsid w:val="00AC4AA7"/>
    <w:rsid w:val="00AE019D"/>
    <w:rsid w:val="00AF0B34"/>
    <w:rsid w:val="00AF1C5D"/>
    <w:rsid w:val="00AF300D"/>
    <w:rsid w:val="00AF34F1"/>
    <w:rsid w:val="00B04456"/>
    <w:rsid w:val="00B2200C"/>
    <w:rsid w:val="00B51BF1"/>
    <w:rsid w:val="00B64B01"/>
    <w:rsid w:val="00B7732A"/>
    <w:rsid w:val="00B77958"/>
    <w:rsid w:val="00B83624"/>
    <w:rsid w:val="00B8696F"/>
    <w:rsid w:val="00BD2E26"/>
    <w:rsid w:val="00BD508F"/>
    <w:rsid w:val="00BE6CDB"/>
    <w:rsid w:val="00BF312F"/>
    <w:rsid w:val="00C25747"/>
    <w:rsid w:val="00C34464"/>
    <w:rsid w:val="00C458DB"/>
    <w:rsid w:val="00C51991"/>
    <w:rsid w:val="00C640DB"/>
    <w:rsid w:val="00C76C45"/>
    <w:rsid w:val="00CB27C3"/>
    <w:rsid w:val="00CB4BDB"/>
    <w:rsid w:val="00CD1067"/>
    <w:rsid w:val="00D007D3"/>
    <w:rsid w:val="00D17C0E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10D4"/>
    <w:rsid w:val="00E9535A"/>
    <w:rsid w:val="00EA4623"/>
    <w:rsid w:val="00EA5D9F"/>
    <w:rsid w:val="00EC5FFA"/>
    <w:rsid w:val="00ED3090"/>
    <w:rsid w:val="00ED43AF"/>
    <w:rsid w:val="00EE0B09"/>
    <w:rsid w:val="00F230D6"/>
    <w:rsid w:val="00F308AD"/>
    <w:rsid w:val="00F623AF"/>
    <w:rsid w:val="00F6326E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58C6E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recotti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cea.carausu@miracom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ontact@aspiu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Marian DRAGU</dc:creator>
  <cp:keywords/>
  <cp:lastModifiedBy>Alma Nicolin</cp:lastModifiedBy>
  <cp:revision>7</cp:revision>
  <cp:lastPrinted>2000-12-14T11:46:00Z</cp:lastPrinted>
  <dcterms:created xsi:type="dcterms:W3CDTF">2025-07-21T06:19:00Z</dcterms:created>
  <dcterms:modified xsi:type="dcterms:W3CDTF">2025-11-05T07:47:00Z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