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233C3B" w:rsidRDefault="00DB35A9" w:rsidP="004429A1">
      <w:pPr>
        <w:outlineLvl w:val="0"/>
        <w:rPr>
          <w:b/>
          <w:sz w:val="22"/>
          <w:szCs w:val="22"/>
          <w:u w:val="single"/>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p>
    <w:p w:rsidR="00233C3B" w:rsidRDefault="00233C3B" w:rsidP="004429A1">
      <w:pPr>
        <w:outlineLvl w:val="0"/>
        <w:rPr>
          <w:b/>
          <w:sz w:val="22"/>
          <w:szCs w:val="22"/>
          <w:u w:val="single"/>
        </w:rPr>
      </w:pPr>
    </w:p>
    <w:p w:rsidR="004429A1" w:rsidRPr="004429A1" w:rsidRDefault="007C201A" w:rsidP="004429A1">
      <w:pPr>
        <w:outlineLvl w:val="0"/>
        <w:rPr>
          <w:rStyle w:val="Strong"/>
          <w:sz w:val="22"/>
          <w:szCs w:val="22"/>
          <w:u w:val="single"/>
          <w:lang w:val="en-GB"/>
        </w:rPr>
      </w:pPr>
      <w:r>
        <w:rPr>
          <w:sz w:val="22"/>
          <w:szCs w:val="22"/>
          <w:u w:val="single"/>
        </w:rPr>
        <w:br/>
      </w:r>
      <w:r w:rsidR="004429A1" w:rsidRPr="004429A1">
        <w:rPr>
          <w:rStyle w:val="Strong"/>
          <w:sz w:val="22"/>
          <w:szCs w:val="22"/>
          <w:u w:val="single"/>
          <w:lang w:val="en-GB"/>
        </w:rPr>
        <w:t>I.1) Name and address Contracting Authority</w:t>
      </w:r>
    </w:p>
    <w:p w:rsidR="004429A1" w:rsidRPr="00D53856" w:rsidRDefault="004429A1" w:rsidP="004429A1">
      <w:pPr>
        <w:outlineLvl w:val="0"/>
        <w:rPr>
          <w:rStyle w:val="Strong"/>
          <w:b w:val="0"/>
          <w:sz w:val="22"/>
          <w:szCs w:val="22"/>
          <w:lang w:val="en-GB"/>
        </w:rPr>
      </w:pPr>
      <w:r w:rsidRPr="004429A1">
        <w:rPr>
          <w:rStyle w:val="Strong"/>
          <w:b w:val="0"/>
          <w:sz w:val="22"/>
          <w:szCs w:val="22"/>
          <w:lang w:val="en-GB"/>
        </w:rPr>
        <w:t>Official name:</w:t>
      </w:r>
      <w:r w:rsidRPr="004429A1">
        <w:t xml:space="preserve"> </w:t>
      </w:r>
      <w:r w:rsidR="0045706C" w:rsidRPr="0045706C">
        <w:rPr>
          <w:rStyle w:val="Strong"/>
          <w:b w:val="0"/>
          <w:sz w:val="22"/>
          <w:szCs w:val="22"/>
          <w:lang w:val="en-GB"/>
        </w:rPr>
        <w:t xml:space="preserve">City of Zrenjanin,  </w:t>
      </w:r>
      <w:r w:rsidRPr="004429A1">
        <w:rPr>
          <w:rStyle w:val="Strong"/>
          <w:b w:val="0"/>
          <w:sz w:val="22"/>
          <w:szCs w:val="22"/>
          <w:lang w:val="en-GB"/>
        </w:rPr>
        <w:br/>
        <w:t xml:space="preserve">Postal address: </w:t>
      </w:r>
      <w:r w:rsidR="0045706C" w:rsidRPr="0045706C">
        <w:rPr>
          <w:rStyle w:val="Strong"/>
          <w:b w:val="0"/>
          <w:sz w:val="22"/>
          <w:szCs w:val="22"/>
          <w:lang w:val="en-GB"/>
        </w:rPr>
        <w:t>Trg Slobode 10</w:t>
      </w:r>
      <w:r w:rsidRPr="004429A1">
        <w:rPr>
          <w:rStyle w:val="Strong"/>
          <w:b w:val="0"/>
          <w:sz w:val="22"/>
          <w:szCs w:val="22"/>
          <w:lang w:val="en-GB"/>
        </w:rPr>
        <w:br/>
        <w:t>Town: Zrenjanin</w:t>
      </w:r>
      <w:r w:rsidRPr="004429A1">
        <w:rPr>
          <w:rStyle w:val="Strong"/>
          <w:b w:val="0"/>
          <w:sz w:val="22"/>
          <w:szCs w:val="22"/>
          <w:lang w:val="en-GB"/>
        </w:rPr>
        <w:br/>
        <w:t>Postal Code: 23000</w:t>
      </w:r>
      <w:r w:rsidRPr="004429A1">
        <w:rPr>
          <w:rStyle w:val="Strong"/>
          <w:b w:val="0"/>
          <w:sz w:val="22"/>
          <w:szCs w:val="22"/>
          <w:lang w:val="en-GB"/>
        </w:rPr>
        <w:br/>
        <w:t>E-mail:</w:t>
      </w:r>
      <w:r w:rsidRPr="004429A1">
        <w:t xml:space="preserve"> </w:t>
      </w:r>
      <w:r w:rsidRPr="004429A1">
        <w:rPr>
          <w:rStyle w:val="Strong"/>
          <w:b w:val="0"/>
          <w:sz w:val="22"/>
          <w:szCs w:val="22"/>
          <w:lang w:val="en-GB"/>
        </w:rPr>
        <w:t>zdravkostojanov@gmail.com</w:t>
      </w:r>
      <w:r w:rsidRPr="004429A1">
        <w:rPr>
          <w:rStyle w:val="Strong"/>
          <w:b w:val="0"/>
          <w:sz w:val="22"/>
          <w:szCs w:val="22"/>
          <w:lang w:val="en-GB"/>
        </w:rPr>
        <w:br/>
        <w:t>Internet address:</w:t>
      </w:r>
      <w:r w:rsidRPr="004429A1">
        <w:t xml:space="preserve"> </w:t>
      </w:r>
      <w:r w:rsidR="0045706C" w:rsidRPr="0045706C">
        <w:rPr>
          <w:rStyle w:val="Strong"/>
          <w:b w:val="0"/>
          <w:sz w:val="22"/>
          <w:szCs w:val="22"/>
          <w:lang w:val="en-GB"/>
        </w:rPr>
        <w:t>https://www.zrenjanin.rs/</w:t>
      </w:r>
    </w:p>
    <w:p w:rsidR="00233C3B" w:rsidRDefault="004429A1" w:rsidP="004429A1">
      <w:pPr>
        <w:spacing w:beforeAutospacing="1" w:afterAutospacing="1"/>
        <w:rPr>
          <w:rStyle w:val="Strong"/>
          <w:b w:val="0"/>
          <w:sz w:val="22"/>
          <w:szCs w:val="22"/>
          <w:lang w:val="en-GB"/>
        </w:rPr>
      </w:pPr>
      <w:r>
        <w:rPr>
          <w:rStyle w:val="Strong"/>
          <w:sz w:val="22"/>
          <w:szCs w:val="22"/>
          <w:u w:val="single"/>
          <w:lang w:val="en-GB"/>
        </w:rPr>
        <w:br/>
      </w:r>
      <w:r w:rsidR="00233C3B" w:rsidRPr="00774389">
        <w:rPr>
          <w:b/>
          <w:sz w:val="22"/>
          <w:szCs w:val="22"/>
          <w:u w:val="single"/>
        </w:rPr>
        <w:t>II.1.1) Information Notice Title:</w:t>
      </w:r>
      <w:r w:rsidR="00233C3B" w:rsidRPr="00774389">
        <w:rPr>
          <w:sz w:val="22"/>
          <w:szCs w:val="22"/>
        </w:rPr>
        <w:t xml:space="preserve"> </w:t>
      </w:r>
      <w:r w:rsidR="00E253E8" w:rsidRPr="00E253E8">
        <w:rPr>
          <w:sz w:val="22"/>
          <w:szCs w:val="22"/>
        </w:rPr>
        <w:t>Mobile AQM lab, with trail, consumable materials and sensor devices with solar panels</w:t>
      </w:r>
      <w:r w:rsidR="00233C3B" w:rsidRPr="00774389">
        <w:rPr>
          <w:sz w:val="22"/>
          <w:szCs w:val="22"/>
          <w:u w:val="single"/>
        </w:rPr>
        <w:br/>
      </w:r>
      <w:r w:rsidR="00233C3B" w:rsidRPr="00774389">
        <w:rPr>
          <w:b/>
          <w:sz w:val="22"/>
          <w:szCs w:val="22"/>
          <w:u w:val="single"/>
        </w:rPr>
        <w:t>II.1.1) Information</w:t>
      </w:r>
      <w:r w:rsidR="00233C3B">
        <w:rPr>
          <w:b/>
          <w:sz w:val="22"/>
          <w:szCs w:val="22"/>
          <w:u w:val="single"/>
        </w:rPr>
        <w:t xml:space="preserve"> </w:t>
      </w:r>
      <w:r w:rsidR="00233C3B" w:rsidRPr="00774389">
        <w:rPr>
          <w:b/>
          <w:sz w:val="22"/>
          <w:szCs w:val="22"/>
          <w:u w:val="single"/>
        </w:rPr>
        <w:t>Notice Reference Number:</w:t>
      </w:r>
      <w:r w:rsidR="00233C3B" w:rsidRPr="00774389">
        <w:rPr>
          <w:sz w:val="22"/>
          <w:szCs w:val="22"/>
        </w:rPr>
        <w:t xml:space="preserve">  </w:t>
      </w:r>
      <w:r w:rsidR="00700612" w:rsidRPr="00700612">
        <w:t>OJ S 124/2025 02/07/2025</w:t>
      </w:r>
    </w:p>
    <w:p w:rsidR="00010B32" w:rsidRPr="00D67F00" w:rsidRDefault="00045773" w:rsidP="004429A1">
      <w:pPr>
        <w:spacing w:beforeAutospacing="1" w:afterAutospacing="1"/>
        <w:rPr>
          <w:rStyle w:val="Strong"/>
          <w:sz w:val="22"/>
          <w:szCs w:val="22"/>
          <w:u w:val="single"/>
          <w:lang w:val="en-GB"/>
        </w:rPr>
      </w:pPr>
      <w:r>
        <w:rPr>
          <w:rStyle w:val="Strong"/>
          <w:b w:val="0"/>
          <w:sz w:val="22"/>
          <w:szCs w:val="22"/>
        </w:rPr>
        <w:br/>
      </w:r>
      <w:r w:rsidR="00D67F00">
        <w:rPr>
          <w:rStyle w:val="Strong"/>
          <w:b w:val="0"/>
          <w:sz w:val="22"/>
          <w:szCs w:val="22"/>
          <w:lang w:val="en-GB"/>
        </w:rPr>
        <w:br/>
      </w:r>
      <w:bookmarkStart w:id="0" w:name="_GoBack"/>
      <w:bookmarkEnd w:id="0"/>
      <w:r w:rsidR="00010B32" w:rsidRPr="00D67F00">
        <w:rPr>
          <w:rStyle w:val="Strong"/>
          <w:sz w:val="22"/>
          <w:szCs w:val="22"/>
          <w:u w:val="single"/>
          <w:lang w:val="en-GB"/>
        </w:rPr>
        <w:t>II.1.3) Type of contract</w:t>
      </w:r>
    </w:p>
    <w:p w:rsidR="00010B32" w:rsidRPr="008F66E7" w:rsidRDefault="00010B32" w:rsidP="008F66E7">
      <w:pPr>
        <w:pStyle w:val="Blockquote"/>
        <w:ind w:left="0"/>
        <w:jc w:val="both"/>
        <w:rPr>
          <w:rStyle w:val="Strong"/>
          <w:b w:val="0"/>
          <w:i/>
          <w:sz w:val="22"/>
          <w:szCs w:val="22"/>
          <w:lang w:val="en-GB"/>
        </w:rPr>
      </w:pPr>
      <w:r w:rsidRPr="00930F49">
        <w:rPr>
          <w:rStyle w:val="Emphasis"/>
          <w:i w:val="0"/>
          <w:sz w:val="22"/>
          <w:szCs w:val="22"/>
          <w:lang w:val="en-GB"/>
        </w:rPr>
        <w:t>Supplies</w:t>
      </w:r>
    </w:p>
    <w:p w:rsidR="00EF74CF" w:rsidRPr="00D67F00" w:rsidRDefault="00EF74CF" w:rsidP="008F66E7">
      <w:pPr>
        <w:spacing w:before="240" w:after="120"/>
        <w:outlineLvl w:val="0"/>
        <w:rPr>
          <w:rStyle w:val="Strong"/>
          <w:sz w:val="22"/>
          <w:szCs w:val="22"/>
          <w:u w:val="single"/>
          <w:lang w:val="en-GB"/>
        </w:rPr>
      </w:pPr>
      <w:r w:rsidRPr="00930F49">
        <w:rPr>
          <w:rStyle w:val="Strong"/>
          <w:sz w:val="22"/>
          <w:szCs w:val="22"/>
          <w:u w:val="single"/>
          <w:lang w:val="en-GB"/>
        </w:rPr>
        <w:t>II.1.4) Short description of the contract</w:t>
      </w:r>
    </w:p>
    <w:p w:rsidR="00EF74CF" w:rsidRPr="00D225CC" w:rsidRDefault="00930F49" w:rsidP="00EF74CF">
      <w:pPr>
        <w:pStyle w:val="Blockquote"/>
        <w:ind w:left="0"/>
        <w:jc w:val="both"/>
        <w:rPr>
          <w:i/>
          <w:sz w:val="22"/>
          <w:szCs w:val="22"/>
          <w:lang w:val="en-GB"/>
        </w:rPr>
      </w:pPr>
      <w:r w:rsidRPr="00930F49">
        <w:rPr>
          <w:rStyle w:val="Emphasis"/>
          <w:i w:val="0"/>
          <w:sz w:val="22"/>
          <w:szCs w:val="22"/>
          <w:lang w:val="en-GB"/>
        </w:rPr>
        <w:t xml:space="preserve">Description: </w:t>
      </w:r>
      <w:r w:rsidR="0045706C" w:rsidRPr="0045706C">
        <w:rPr>
          <w:rStyle w:val="Strong"/>
          <w:b w:val="0"/>
          <w:sz w:val="22"/>
          <w:szCs w:val="22"/>
          <w:lang w:val="en-GB"/>
        </w:rPr>
        <w:t>City of Zrenjanin</w:t>
      </w:r>
      <w:r w:rsidR="0040554E" w:rsidRPr="0040554E">
        <w:rPr>
          <w:rStyle w:val="Emphasis"/>
          <w:i w:val="0"/>
          <w:sz w:val="22"/>
          <w:szCs w:val="22"/>
          <w:lang w:val="en-GB"/>
        </w:rPr>
        <w:t xml:space="preserve">, Serbia </w:t>
      </w:r>
      <w:r w:rsidRPr="00930F49">
        <w:rPr>
          <w:rStyle w:val="Emphasis"/>
          <w:i w:val="0"/>
          <w:sz w:val="22"/>
          <w:szCs w:val="22"/>
          <w:lang w:val="en-GB"/>
        </w:rPr>
        <w:t xml:space="preserve">will publish a </w:t>
      </w:r>
      <w:r w:rsidR="0040554E">
        <w:rPr>
          <w:rStyle w:val="Emphasis"/>
          <w:i w:val="0"/>
          <w:sz w:val="22"/>
          <w:szCs w:val="22"/>
          <w:lang w:val="en-GB"/>
        </w:rPr>
        <w:t>procurement procedure</w:t>
      </w:r>
      <w:r w:rsidRPr="00930F49">
        <w:rPr>
          <w:rStyle w:val="Emphasis"/>
          <w:i w:val="0"/>
          <w:sz w:val="22"/>
          <w:szCs w:val="22"/>
          <w:lang w:val="en-GB"/>
        </w:rPr>
        <w:t xml:space="preserve"> for the purchase of the </w:t>
      </w:r>
      <w:r w:rsidR="00E253E8" w:rsidRPr="00E253E8">
        <w:rPr>
          <w:rStyle w:val="Emphasis"/>
          <w:i w:val="0"/>
          <w:sz w:val="22"/>
          <w:szCs w:val="22"/>
          <w:lang w:val="en-GB"/>
        </w:rPr>
        <w:t>Mobile AQM lab, with trail, consumable materials and sensor devices with solar panels</w:t>
      </w:r>
      <w:r w:rsidRPr="00930F49">
        <w:rPr>
          <w:rStyle w:val="Emphasis"/>
          <w:i w:val="0"/>
          <w:sz w:val="22"/>
          <w:szCs w:val="22"/>
          <w:lang w:val="en-GB"/>
        </w:rPr>
        <w:t xml:space="preserve"> for </w:t>
      </w:r>
      <w:r w:rsidR="0040554E">
        <w:rPr>
          <w:rStyle w:val="Emphasis"/>
          <w:i w:val="0"/>
          <w:sz w:val="22"/>
          <w:szCs w:val="22"/>
          <w:lang w:val="en-GB"/>
        </w:rPr>
        <w:t xml:space="preserve">increase of </w:t>
      </w:r>
      <w:r w:rsidRPr="00930F49">
        <w:rPr>
          <w:rStyle w:val="Emphasis"/>
          <w:i w:val="0"/>
          <w:sz w:val="22"/>
          <w:szCs w:val="22"/>
          <w:lang w:val="en-GB"/>
        </w:rPr>
        <w:t xml:space="preserve">its own </w:t>
      </w:r>
      <w:r w:rsidR="0040554E">
        <w:rPr>
          <w:rStyle w:val="Emphasis"/>
          <w:i w:val="0"/>
          <w:sz w:val="22"/>
          <w:szCs w:val="22"/>
          <w:lang w:val="en-GB"/>
        </w:rPr>
        <w:t>services capability</w:t>
      </w:r>
      <w:r w:rsidRPr="00930F49">
        <w:rPr>
          <w:rStyle w:val="Emphasis"/>
          <w:i w:val="0"/>
          <w:sz w:val="22"/>
          <w:szCs w:val="22"/>
          <w:lang w:val="en-GB"/>
        </w:rPr>
        <w:t>. Funding is provided through the INTERREG IPA CBC Romania-Serbia programme, through the project "</w:t>
      </w:r>
      <w:r w:rsidR="00233C3B" w:rsidRPr="00233C3B">
        <w:t xml:space="preserve"> </w:t>
      </w:r>
      <w:r w:rsidR="0045706C" w:rsidRPr="0045706C">
        <w:rPr>
          <w:rStyle w:val="Emphasis"/>
          <w:i w:val="0"/>
          <w:sz w:val="22"/>
          <w:szCs w:val="22"/>
          <w:lang w:val="en-GB"/>
        </w:rPr>
        <w:t>Blue Sky - Cross-border Solution to Air Pollution</w:t>
      </w:r>
      <w:r w:rsidR="0040554E" w:rsidRPr="0040554E">
        <w:rPr>
          <w:rStyle w:val="Emphasis"/>
          <w:i w:val="0"/>
          <w:sz w:val="22"/>
          <w:szCs w:val="22"/>
          <w:lang w:val="en-GB"/>
        </w:rPr>
        <w:t xml:space="preserve"> </w:t>
      </w:r>
      <w:r w:rsidRPr="00930F49">
        <w:rPr>
          <w:rStyle w:val="Emphasis"/>
          <w:i w:val="0"/>
          <w:sz w:val="22"/>
          <w:szCs w:val="22"/>
          <w:lang w:val="en-GB"/>
        </w:rPr>
        <w:t>", JEMS RORS00</w:t>
      </w:r>
      <w:r w:rsidR="00233C3B">
        <w:rPr>
          <w:rStyle w:val="Emphasis"/>
          <w:i w:val="0"/>
          <w:sz w:val="22"/>
          <w:szCs w:val="22"/>
          <w:lang w:val="en-GB"/>
        </w:rPr>
        <w:t>2</w:t>
      </w:r>
      <w:r w:rsidR="0045706C">
        <w:rPr>
          <w:rStyle w:val="Emphasis"/>
          <w:i w:val="0"/>
          <w:sz w:val="22"/>
          <w:szCs w:val="22"/>
          <w:lang w:val="en-GB"/>
        </w:rPr>
        <w:t>50</w:t>
      </w:r>
      <w:r w:rsidRPr="00930F49">
        <w:rPr>
          <w:rStyle w:val="Emphasis"/>
          <w:i w:val="0"/>
          <w:sz w:val="22"/>
          <w:szCs w:val="22"/>
          <w:lang w:val="en-GB"/>
        </w:rPr>
        <w:t xml:space="preserve">. One </w:t>
      </w:r>
      <w:r w:rsidR="0040554E">
        <w:rPr>
          <w:rStyle w:val="Emphasis"/>
          <w:i w:val="0"/>
          <w:sz w:val="22"/>
          <w:szCs w:val="22"/>
          <w:lang w:val="en-GB"/>
        </w:rPr>
        <w:t xml:space="preserve">set of various </w:t>
      </w:r>
      <w:r w:rsidR="0045706C">
        <w:rPr>
          <w:rStyle w:val="Emphasis"/>
          <w:i w:val="0"/>
          <w:sz w:val="22"/>
          <w:szCs w:val="22"/>
          <w:lang w:val="en-GB"/>
        </w:rPr>
        <w:t xml:space="preserve">AQM </w:t>
      </w:r>
      <w:r w:rsidR="0040554E">
        <w:rPr>
          <w:rStyle w:val="Emphasis"/>
          <w:i w:val="0"/>
          <w:sz w:val="22"/>
          <w:szCs w:val="22"/>
          <w:lang w:val="en-GB"/>
        </w:rPr>
        <w:t xml:space="preserve">equipment </w:t>
      </w:r>
      <w:r w:rsidRPr="00930F49">
        <w:rPr>
          <w:rStyle w:val="Emphasis"/>
          <w:i w:val="0"/>
          <w:sz w:val="22"/>
          <w:szCs w:val="22"/>
          <w:lang w:val="en-GB"/>
        </w:rPr>
        <w:t>will be procured.</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930F49" w:rsidP="008F66E7">
      <w:pPr>
        <w:jc w:val="both"/>
        <w:outlineLvl w:val="0"/>
        <w:rPr>
          <w:sz w:val="22"/>
          <w:szCs w:val="22"/>
          <w:highlight w:val="yellow"/>
        </w:rPr>
      </w:pPr>
      <w:r w:rsidRPr="003B0DA3">
        <w:rPr>
          <w:sz w:val="22"/>
          <w:szCs w:val="22"/>
        </w:rPr>
        <w:t>Not applicable.</w:t>
      </w:r>
      <w:r w:rsidR="00EF74CF" w:rsidRPr="007450A3">
        <w:rPr>
          <w:sz w:val="22"/>
          <w:szCs w:val="22"/>
          <w:highlight w:val="yellow"/>
        </w:rPr>
        <w:t xml:space="preserv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023B74" w:rsidRDefault="00930F49" w:rsidP="00DB35A9">
      <w:pPr>
        <w:outlineLvl w:val="0"/>
        <w:rPr>
          <w:rStyle w:val="Strong"/>
          <w:b w:val="0"/>
          <w:sz w:val="22"/>
          <w:szCs w:val="22"/>
          <w:lang w:val="en-GB"/>
        </w:rPr>
      </w:pPr>
      <w:r w:rsidRPr="00930F49">
        <w:rPr>
          <w:rStyle w:val="Strong"/>
          <w:b w:val="0"/>
          <w:sz w:val="22"/>
          <w:szCs w:val="22"/>
          <w:lang w:val="en-GB"/>
        </w:rPr>
        <w:t>Open</w:t>
      </w:r>
    </w:p>
    <w:p w:rsidR="00023B74" w:rsidRPr="00D30DF7" w:rsidRDefault="00023B74" w:rsidP="00023B74">
      <w:pPr>
        <w:outlineLvl w:val="0"/>
        <w:rPr>
          <w:rStyle w:val="Strong"/>
          <w:sz w:val="22"/>
          <w:szCs w:val="22"/>
          <w:u w:val="single"/>
          <w:lang w:val="en-GB"/>
        </w:rPr>
      </w:pPr>
      <w:r w:rsidRPr="00D30DF7">
        <w:rPr>
          <w:rStyle w:val="Strong"/>
          <w:sz w:val="22"/>
          <w:szCs w:val="22"/>
          <w:u w:val="single"/>
          <w:lang w:val="en-GB"/>
        </w:rPr>
        <w:t>IV.2.1) Previous publication concerning this procedure</w:t>
      </w:r>
    </w:p>
    <w:p w:rsidR="00DB35A9" w:rsidRPr="00930F49" w:rsidRDefault="00023B74" w:rsidP="00023B74">
      <w:pPr>
        <w:outlineLvl w:val="0"/>
        <w:rPr>
          <w:rStyle w:val="Strong"/>
          <w:b w:val="0"/>
          <w:sz w:val="22"/>
          <w:szCs w:val="22"/>
          <w:lang w:val="en-GB"/>
        </w:rPr>
      </w:pPr>
      <w:r w:rsidRPr="00D30DF7">
        <w:rPr>
          <w:rStyle w:val="Strong"/>
          <w:b w:val="0"/>
          <w:sz w:val="22"/>
          <w:szCs w:val="22"/>
          <w:lang w:val="en-GB"/>
        </w:rPr>
        <w:t xml:space="preserve">Notice number in the </w:t>
      </w:r>
      <w:r w:rsidR="0045706C" w:rsidRPr="00700612">
        <w:t>OJ S 124/2025 02/07/2025</w:t>
      </w:r>
      <w:r w:rsidR="00DB35A9" w:rsidRPr="00930F49">
        <w:rPr>
          <w:rStyle w:val="Strong"/>
          <w:b w:val="0"/>
          <w:sz w:val="22"/>
          <w:szCs w:val="22"/>
          <w:lang w:val="en-GB"/>
        </w:rPr>
        <w:br/>
      </w:r>
    </w:p>
    <w:p w:rsidR="00EF74CF" w:rsidRPr="007C201A" w:rsidRDefault="00EF74CF" w:rsidP="00EF74CF">
      <w:pPr>
        <w:outlineLvl w:val="0"/>
        <w:rPr>
          <w:rStyle w:val="Strong"/>
          <w:sz w:val="22"/>
          <w:szCs w:val="22"/>
          <w:u w:val="single"/>
          <w:lang w:val="en-GB"/>
        </w:rPr>
      </w:pPr>
      <w:r w:rsidRPr="007C201A">
        <w:rPr>
          <w:rStyle w:val="Strong"/>
          <w:sz w:val="22"/>
          <w:szCs w:val="22"/>
          <w:u w:val="single"/>
          <w:lang w:val="en-GB"/>
        </w:rPr>
        <w:t>II.1.6) Information about lots</w:t>
      </w:r>
    </w:p>
    <w:p w:rsidR="00EF74CF" w:rsidRDefault="00EF74CF" w:rsidP="00EF74CF">
      <w:pPr>
        <w:outlineLvl w:val="0"/>
        <w:rPr>
          <w:rStyle w:val="Strong"/>
          <w:b w:val="0"/>
          <w:sz w:val="22"/>
          <w:szCs w:val="22"/>
          <w:lang w:val="en-GB"/>
        </w:rPr>
      </w:pPr>
      <w:r w:rsidRPr="007C201A">
        <w:rPr>
          <w:rStyle w:val="Strong"/>
          <w:b w:val="0"/>
          <w:sz w:val="22"/>
          <w:szCs w:val="22"/>
          <w:lang w:val="en-GB"/>
        </w:rPr>
        <w:t xml:space="preserve">This </w:t>
      </w:r>
      <w:r w:rsidRPr="00D30DF7">
        <w:rPr>
          <w:rStyle w:val="Strong"/>
          <w:b w:val="0"/>
          <w:sz w:val="22"/>
          <w:szCs w:val="22"/>
          <w:lang w:val="en-GB"/>
        </w:rPr>
        <w:t>contract is divided into lots</w:t>
      </w:r>
      <w:r w:rsidR="00D30DF7" w:rsidRPr="00D30DF7">
        <w:rPr>
          <w:rStyle w:val="Strong"/>
          <w:b w:val="0"/>
          <w:sz w:val="22"/>
          <w:szCs w:val="22"/>
          <w:lang w:val="en-GB"/>
        </w:rPr>
        <w:t>: No</w:t>
      </w:r>
    </w:p>
    <w:p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rsidR="000503A2" w:rsidRDefault="00EF74CF" w:rsidP="00EF74CF">
      <w:pPr>
        <w:outlineLvl w:val="0"/>
        <w:rPr>
          <w:rStyle w:val="Strong"/>
          <w:b w:val="0"/>
          <w:sz w:val="22"/>
          <w:szCs w:val="22"/>
          <w:u w:val="single"/>
        </w:rPr>
      </w:pPr>
      <w:r w:rsidRPr="00D67F00">
        <w:rPr>
          <w:rStyle w:val="Strong"/>
          <w:sz w:val="22"/>
          <w:szCs w:val="22"/>
          <w:u w:val="single"/>
        </w:rPr>
        <w:lastRenderedPageBreak/>
        <w:t>II.2) Description</w:t>
      </w:r>
      <w:r w:rsidR="00D67F00">
        <w:rPr>
          <w:rStyle w:val="Strong"/>
          <w:sz w:val="22"/>
          <w:szCs w:val="22"/>
          <w:u w:val="single"/>
        </w:rPr>
        <w:br/>
      </w:r>
      <w:r w:rsidR="003C10AA">
        <w:rPr>
          <w:rStyle w:val="Strong"/>
          <w:sz w:val="22"/>
          <w:szCs w:val="22"/>
        </w:rPr>
        <w:br/>
      </w:r>
      <w:r w:rsidRPr="006F54F8">
        <w:rPr>
          <w:rStyle w:val="Strong"/>
          <w:b w:val="0"/>
          <w:sz w:val="22"/>
          <w:szCs w:val="22"/>
        </w:rPr>
        <w:t xml:space="preserve">Lot no.: </w:t>
      </w:r>
      <w:r w:rsidR="006F54F8" w:rsidRPr="006F54F8">
        <w:rPr>
          <w:rStyle w:val="Strong"/>
          <w:b w:val="0"/>
          <w:sz w:val="22"/>
          <w:szCs w:val="22"/>
        </w:rPr>
        <w:t>1</w:t>
      </w:r>
      <w:r w:rsidRPr="006F54F8">
        <w:rPr>
          <w:rStyle w:val="Strong"/>
          <w:sz w:val="22"/>
          <w:szCs w:val="22"/>
        </w:rPr>
        <w:br/>
      </w:r>
      <w:r w:rsidRPr="006F54F8">
        <w:rPr>
          <w:rStyle w:val="Strong"/>
          <w:b w:val="0"/>
          <w:sz w:val="22"/>
          <w:szCs w:val="22"/>
        </w:rPr>
        <w:t xml:space="preserve">Title: </w:t>
      </w:r>
      <w:r w:rsidR="00E253E8" w:rsidRPr="00E253E8">
        <w:rPr>
          <w:rStyle w:val="Strong"/>
          <w:b w:val="0"/>
          <w:sz w:val="22"/>
          <w:szCs w:val="22"/>
        </w:rPr>
        <w:t>Mobile AQM lab, with trail, consumable materials and sensor devices with solar panels</w:t>
      </w:r>
    </w:p>
    <w:p w:rsidR="00524367" w:rsidRPr="006F54F8" w:rsidRDefault="00524367" w:rsidP="00EF74CF">
      <w:pPr>
        <w:outlineLvl w:val="0"/>
        <w:rPr>
          <w:rStyle w:val="Strong"/>
          <w:b w:val="0"/>
          <w:sz w:val="22"/>
          <w:szCs w:val="22"/>
        </w:rPr>
      </w:pPr>
      <w:r w:rsidRPr="006F54F8">
        <w:rPr>
          <w:rStyle w:val="Strong"/>
          <w:sz w:val="22"/>
          <w:szCs w:val="22"/>
        </w:rPr>
        <w:t>II.2.2) Additional CPV code(s)</w:t>
      </w:r>
    </w:p>
    <w:p w:rsidR="00947EF4" w:rsidRPr="008F66E7" w:rsidRDefault="00947EF4" w:rsidP="00EF74CF">
      <w:pPr>
        <w:outlineLvl w:val="0"/>
        <w:rPr>
          <w:rStyle w:val="Emphasis"/>
          <w:i w:val="0"/>
          <w:sz w:val="22"/>
          <w:szCs w:val="22"/>
        </w:rPr>
      </w:pPr>
      <w:r w:rsidRPr="006F54F8">
        <w:rPr>
          <w:rStyle w:val="Strong"/>
          <w:b w:val="0"/>
          <w:sz w:val="22"/>
          <w:szCs w:val="22"/>
        </w:rPr>
        <w:t>Main CPV code</w:t>
      </w:r>
      <w:r w:rsidR="006F54F8">
        <w:rPr>
          <w:rStyle w:val="Strong"/>
          <w:b w:val="0"/>
          <w:sz w:val="22"/>
          <w:szCs w:val="22"/>
        </w:rPr>
        <w:t>:</w:t>
      </w:r>
      <w:r w:rsidR="006F54F8" w:rsidRPr="006F54F8">
        <w:rPr>
          <w:rStyle w:val="Strong"/>
          <w:b w:val="0"/>
          <w:sz w:val="22"/>
          <w:szCs w:val="22"/>
        </w:rPr>
        <w:t xml:space="preserve"> </w:t>
      </w:r>
      <w:r w:rsidR="0045706C">
        <w:rPr>
          <w:rStyle w:val="Strong"/>
          <w:b w:val="0"/>
          <w:sz w:val="22"/>
          <w:szCs w:val="22"/>
        </w:rPr>
        <w:t>90731400 Air pollution monitoring or measurement devices</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6F54F8">
        <w:rPr>
          <w:rStyle w:val="Strong"/>
          <w:b w:val="0"/>
          <w:sz w:val="22"/>
          <w:szCs w:val="22"/>
          <w:lang w:val="en-GB"/>
        </w:rPr>
        <w:t>:</w:t>
      </w:r>
      <w:r w:rsidR="006F54F8" w:rsidRPr="006F54F8">
        <w:rPr>
          <w:rStyle w:val="Strong"/>
          <w:b w:val="0"/>
          <w:sz w:val="22"/>
          <w:szCs w:val="22"/>
          <w:lang w:val="en-GB"/>
        </w:rPr>
        <w:t xml:space="preserve"> City of </w:t>
      </w:r>
      <w:r w:rsidR="004429A1">
        <w:rPr>
          <w:rStyle w:val="Strong"/>
          <w:b w:val="0"/>
          <w:sz w:val="22"/>
          <w:szCs w:val="22"/>
          <w:lang w:val="en-GB"/>
        </w:rPr>
        <w:t>Zrenjanin</w:t>
      </w:r>
      <w:r w:rsidR="006F54F8" w:rsidRPr="006F54F8">
        <w:rPr>
          <w:rStyle w:val="Strong"/>
          <w:b w:val="0"/>
          <w:sz w:val="22"/>
          <w:szCs w:val="22"/>
          <w:lang w:val="en-GB"/>
        </w:rPr>
        <w:t xml:space="preserve"> / Serbia</w:t>
      </w:r>
    </w:p>
    <w:p w:rsidR="00EF74CF" w:rsidRPr="00D67F00" w:rsidRDefault="003C10AA"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II.2.5)  Award Criteria</w:t>
      </w:r>
    </w:p>
    <w:p w:rsidR="00CC6D8C" w:rsidRPr="00D67F00" w:rsidRDefault="00EF74CF" w:rsidP="00CC6D8C">
      <w:pPr>
        <w:outlineLvl w:val="0"/>
        <w:rPr>
          <w:rStyle w:val="Strong"/>
          <w:sz w:val="22"/>
          <w:szCs w:val="22"/>
          <w:u w:val="single"/>
          <w:lang w:val="en-GB"/>
        </w:rPr>
      </w:pPr>
      <w:r w:rsidRPr="006F54F8">
        <w:rPr>
          <w:rStyle w:val="Strong"/>
          <w:b w:val="0"/>
          <w:sz w:val="22"/>
          <w:szCs w:val="22"/>
          <w:lang w:val="en-GB"/>
        </w:rPr>
        <w:t>Price</w:t>
      </w:r>
      <w:r w:rsidRPr="00516F45">
        <w:rPr>
          <w:rStyle w:val="Strong"/>
          <w:b w:val="0"/>
          <w:sz w:val="22"/>
          <w:szCs w:val="22"/>
          <w:lang w:val="en-GB"/>
        </w:rPr>
        <w:br/>
      </w:r>
      <w:r w:rsidRPr="00516F45">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45706C" w:rsidRPr="0045706C">
        <w:rPr>
          <w:rStyle w:val="Strong"/>
          <w:b w:val="0"/>
          <w:sz w:val="22"/>
          <w:szCs w:val="22"/>
          <w:lang w:val="en-GB"/>
        </w:rPr>
        <w:t>13.10.2025</w:t>
      </w:r>
      <w:r w:rsidRPr="00F82AA4">
        <w:rPr>
          <w:rStyle w:val="Strong"/>
          <w:b w:val="0"/>
          <w:sz w:val="22"/>
          <w:szCs w:val="22"/>
          <w:lang w:val="en-GB"/>
        </w:rPr>
        <w:br/>
        <w:t>Local Time</w:t>
      </w:r>
      <w:r w:rsidR="00D44E75">
        <w:rPr>
          <w:rStyle w:val="Strong"/>
          <w:b w:val="0"/>
          <w:sz w:val="22"/>
          <w:szCs w:val="22"/>
          <w:lang w:val="en-GB"/>
        </w:rPr>
        <w:t xml:space="preserve"> </w:t>
      </w:r>
      <w:r w:rsidR="006F54F8">
        <w:rPr>
          <w:rStyle w:val="Strong"/>
          <w:b w:val="0"/>
          <w:sz w:val="22"/>
          <w:szCs w:val="22"/>
          <w:lang w:val="en-GB"/>
        </w:rPr>
        <w:t>12:00h</w:t>
      </w:r>
    </w:p>
    <w:p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6F54F8" w:rsidRPr="006F54F8">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rsidR="00DE28AE" w:rsidRPr="00D225CC" w:rsidRDefault="00CC6D8C" w:rsidP="008F66E7">
      <w:pPr>
        <w:outlineLvl w:val="0"/>
        <w:rPr>
          <w:lang w:val="en-GB"/>
        </w:rPr>
      </w:pPr>
      <w:r w:rsidRPr="006F54F8">
        <w:rPr>
          <w:rStyle w:val="Strong"/>
          <w:b w:val="0"/>
          <w:sz w:val="22"/>
          <w:szCs w:val="22"/>
          <w:lang w:val="en-GB"/>
        </w:rPr>
        <w:t>Date:</w:t>
      </w:r>
      <w:r w:rsidR="006F54F8" w:rsidRPr="006F54F8">
        <w:rPr>
          <w:rStyle w:val="Strong"/>
          <w:b w:val="0"/>
          <w:sz w:val="22"/>
          <w:szCs w:val="22"/>
          <w:lang w:val="en-GB"/>
        </w:rPr>
        <w:t xml:space="preserve"> </w:t>
      </w:r>
      <w:r w:rsidR="0045706C">
        <w:rPr>
          <w:rStyle w:val="Strong"/>
          <w:b w:val="0"/>
          <w:sz w:val="22"/>
          <w:szCs w:val="22"/>
          <w:lang w:val="en-GB"/>
        </w:rPr>
        <w:t>20</w:t>
      </w:r>
      <w:r w:rsidR="0045706C" w:rsidRPr="0045706C">
        <w:rPr>
          <w:rStyle w:val="Strong"/>
          <w:b w:val="0"/>
          <w:sz w:val="22"/>
          <w:szCs w:val="22"/>
          <w:lang w:val="en-GB"/>
        </w:rPr>
        <w:t>.10.2025</w:t>
      </w:r>
      <w:r w:rsidRPr="006F54F8">
        <w:rPr>
          <w:rStyle w:val="Strong"/>
          <w:b w:val="0"/>
          <w:sz w:val="22"/>
          <w:szCs w:val="22"/>
          <w:u w:val="single"/>
          <w:lang w:val="en-GB"/>
        </w:rPr>
        <w:br/>
      </w:r>
      <w:r w:rsidRPr="006F54F8">
        <w:rPr>
          <w:rStyle w:val="Strong"/>
          <w:b w:val="0"/>
          <w:sz w:val="22"/>
          <w:szCs w:val="22"/>
          <w:lang w:val="en-GB"/>
        </w:rPr>
        <w:t>Local time</w:t>
      </w:r>
      <w:r w:rsidR="00135FF0" w:rsidRPr="006F54F8">
        <w:rPr>
          <w:rStyle w:val="Strong"/>
          <w:b w:val="0"/>
          <w:sz w:val="22"/>
          <w:szCs w:val="22"/>
          <w:lang w:val="en-GB"/>
        </w:rPr>
        <w:t xml:space="preserve"> </w:t>
      </w:r>
      <w:r w:rsidR="006F54F8" w:rsidRPr="006F54F8">
        <w:rPr>
          <w:rStyle w:val="Strong"/>
          <w:b w:val="0"/>
          <w:sz w:val="22"/>
          <w:szCs w:val="22"/>
          <w:lang w:val="en-GB"/>
        </w:rPr>
        <w:t>12:00h</w:t>
      </w:r>
      <w:r>
        <w:rPr>
          <w:rStyle w:val="Strong"/>
          <w:sz w:val="22"/>
          <w:szCs w:val="22"/>
          <w:u w:val="single"/>
          <w:lang w:val="en-GB"/>
        </w:rPr>
        <w:br/>
      </w:r>
      <w:r w:rsidRPr="00F82AA4">
        <w:rPr>
          <w:rStyle w:val="Strong"/>
          <w:b w:val="0"/>
          <w:sz w:val="22"/>
          <w:szCs w:val="22"/>
          <w:lang w:val="en-GB"/>
        </w:rPr>
        <w:t xml:space="preserve">Place: </w:t>
      </w:r>
      <w:r w:rsidR="0045706C" w:rsidRPr="0045706C">
        <w:rPr>
          <w:rStyle w:val="Strong"/>
          <w:b w:val="0"/>
          <w:sz w:val="22"/>
          <w:szCs w:val="22"/>
          <w:lang w:val="en-GB"/>
        </w:rPr>
        <w:t>City of Zrenjanin, Trg Slobode 10, 23000 Zrenjanin, Republic of Serbia</w:t>
      </w:r>
      <w:r w:rsidRPr="00F82AA4">
        <w:rPr>
          <w:rStyle w:val="Strong"/>
          <w:b w:val="0"/>
          <w:sz w:val="22"/>
          <w:szCs w:val="22"/>
          <w:lang w:val="en-GB"/>
        </w:rPr>
        <w:br/>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43E" w:rsidRDefault="009F443E">
      <w:r>
        <w:separator/>
      </w:r>
    </w:p>
  </w:endnote>
  <w:endnote w:type="continuationSeparator" w:id="1">
    <w:p w:rsidR="009F443E" w:rsidRDefault="009F44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98685F"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45706C">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45706C" w:rsidRPr="0045706C">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43E" w:rsidRDefault="009F443E">
      <w:r>
        <w:separator/>
      </w:r>
    </w:p>
  </w:footnote>
  <w:footnote w:type="continuationSeparator" w:id="1">
    <w:p w:rsidR="009F443E" w:rsidRDefault="009F44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96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5745"/>
    <w:rsid w:val="0000712E"/>
    <w:rsid w:val="00010B32"/>
    <w:rsid w:val="00012223"/>
    <w:rsid w:val="00012AF1"/>
    <w:rsid w:val="00013EB7"/>
    <w:rsid w:val="00013F0F"/>
    <w:rsid w:val="00014B76"/>
    <w:rsid w:val="00017E7C"/>
    <w:rsid w:val="0002004D"/>
    <w:rsid w:val="00022D5F"/>
    <w:rsid w:val="00023B74"/>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A75E0"/>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3672E"/>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0AB"/>
    <w:rsid w:val="00226829"/>
    <w:rsid w:val="00231106"/>
    <w:rsid w:val="00233B9D"/>
    <w:rsid w:val="00233C3B"/>
    <w:rsid w:val="00233DDA"/>
    <w:rsid w:val="00250A28"/>
    <w:rsid w:val="00266EB9"/>
    <w:rsid w:val="00282863"/>
    <w:rsid w:val="00290440"/>
    <w:rsid w:val="00290EBC"/>
    <w:rsid w:val="002976DE"/>
    <w:rsid w:val="00297B55"/>
    <w:rsid w:val="002A254C"/>
    <w:rsid w:val="002B56DE"/>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634F7"/>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54E"/>
    <w:rsid w:val="0042033D"/>
    <w:rsid w:val="00424124"/>
    <w:rsid w:val="00426624"/>
    <w:rsid w:val="0043190A"/>
    <w:rsid w:val="00434A54"/>
    <w:rsid w:val="0043637D"/>
    <w:rsid w:val="004405D2"/>
    <w:rsid w:val="004429A1"/>
    <w:rsid w:val="00447D77"/>
    <w:rsid w:val="0045124A"/>
    <w:rsid w:val="00452327"/>
    <w:rsid w:val="0045494F"/>
    <w:rsid w:val="004564FF"/>
    <w:rsid w:val="0045706C"/>
    <w:rsid w:val="004673D7"/>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C76A4"/>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C9C"/>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532C"/>
    <w:rsid w:val="006E625F"/>
    <w:rsid w:val="006F2947"/>
    <w:rsid w:val="006F2AE0"/>
    <w:rsid w:val="006F532D"/>
    <w:rsid w:val="006F54F8"/>
    <w:rsid w:val="006F5FD0"/>
    <w:rsid w:val="00700612"/>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379B"/>
    <w:rsid w:val="007653F4"/>
    <w:rsid w:val="007727F3"/>
    <w:rsid w:val="00774389"/>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114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996"/>
    <w:rsid w:val="008F4ED2"/>
    <w:rsid w:val="008F66E7"/>
    <w:rsid w:val="009044E4"/>
    <w:rsid w:val="009055F3"/>
    <w:rsid w:val="009066B6"/>
    <w:rsid w:val="00907556"/>
    <w:rsid w:val="009111AA"/>
    <w:rsid w:val="00913817"/>
    <w:rsid w:val="00924137"/>
    <w:rsid w:val="00925F7F"/>
    <w:rsid w:val="0092731B"/>
    <w:rsid w:val="00930F49"/>
    <w:rsid w:val="009427CF"/>
    <w:rsid w:val="00947EF4"/>
    <w:rsid w:val="00952960"/>
    <w:rsid w:val="00954440"/>
    <w:rsid w:val="00960A2B"/>
    <w:rsid w:val="009707C4"/>
    <w:rsid w:val="00970B01"/>
    <w:rsid w:val="00971CC5"/>
    <w:rsid w:val="0098685F"/>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9F443E"/>
    <w:rsid w:val="00A03055"/>
    <w:rsid w:val="00A11931"/>
    <w:rsid w:val="00A171EA"/>
    <w:rsid w:val="00A22177"/>
    <w:rsid w:val="00A2314D"/>
    <w:rsid w:val="00A2523F"/>
    <w:rsid w:val="00A42D08"/>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35A91"/>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29D"/>
    <w:rsid w:val="00CD75F8"/>
    <w:rsid w:val="00CE1FD0"/>
    <w:rsid w:val="00CE7536"/>
    <w:rsid w:val="00CF0E53"/>
    <w:rsid w:val="00CF366A"/>
    <w:rsid w:val="00D00216"/>
    <w:rsid w:val="00D00DBC"/>
    <w:rsid w:val="00D011CD"/>
    <w:rsid w:val="00D0254B"/>
    <w:rsid w:val="00D225CC"/>
    <w:rsid w:val="00D22682"/>
    <w:rsid w:val="00D240C3"/>
    <w:rsid w:val="00D25196"/>
    <w:rsid w:val="00D30DF7"/>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2869"/>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3E8"/>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745"/>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05745"/>
    <w:pPr>
      <w:spacing w:before="0" w:after="0"/>
    </w:pPr>
  </w:style>
  <w:style w:type="paragraph" w:customStyle="1" w:styleId="DefinitionList">
    <w:name w:val="Definition List"/>
    <w:basedOn w:val="Normal"/>
    <w:next w:val="DefinitionTerm"/>
    <w:rsid w:val="00005745"/>
    <w:pPr>
      <w:spacing w:before="0" w:after="0"/>
      <w:ind w:left="360"/>
    </w:pPr>
  </w:style>
  <w:style w:type="character" w:customStyle="1" w:styleId="Definition">
    <w:name w:val="Definition"/>
    <w:rsid w:val="00005745"/>
    <w:rPr>
      <w:i/>
    </w:rPr>
  </w:style>
  <w:style w:type="paragraph" w:customStyle="1" w:styleId="H1">
    <w:name w:val="H1"/>
    <w:basedOn w:val="Normal"/>
    <w:next w:val="Normal"/>
    <w:rsid w:val="00005745"/>
    <w:pPr>
      <w:keepNext/>
      <w:outlineLvl w:val="1"/>
    </w:pPr>
    <w:rPr>
      <w:b/>
      <w:kern w:val="36"/>
      <w:sz w:val="48"/>
    </w:rPr>
  </w:style>
  <w:style w:type="paragraph" w:customStyle="1" w:styleId="H2">
    <w:name w:val="H2"/>
    <w:basedOn w:val="Normal"/>
    <w:next w:val="Normal"/>
    <w:rsid w:val="00005745"/>
    <w:pPr>
      <w:keepNext/>
      <w:outlineLvl w:val="2"/>
    </w:pPr>
    <w:rPr>
      <w:b/>
      <w:sz w:val="36"/>
    </w:rPr>
  </w:style>
  <w:style w:type="paragraph" w:customStyle="1" w:styleId="H3">
    <w:name w:val="H3"/>
    <w:basedOn w:val="Normal"/>
    <w:next w:val="Normal"/>
    <w:rsid w:val="00005745"/>
    <w:pPr>
      <w:keepNext/>
      <w:outlineLvl w:val="3"/>
    </w:pPr>
    <w:rPr>
      <w:b/>
      <w:sz w:val="28"/>
    </w:rPr>
  </w:style>
  <w:style w:type="paragraph" w:customStyle="1" w:styleId="H4">
    <w:name w:val="H4"/>
    <w:basedOn w:val="Normal"/>
    <w:next w:val="Normal"/>
    <w:rsid w:val="00005745"/>
    <w:pPr>
      <w:keepNext/>
      <w:outlineLvl w:val="4"/>
    </w:pPr>
    <w:rPr>
      <w:b/>
    </w:rPr>
  </w:style>
  <w:style w:type="paragraph" w:customStyle="1" w:styleId="H5">
    <w:name w:val="H5"/>
    <w:basedOn w:val="Normal"/>
    <w:next w:val="Normal"/>
    <w:rsid w:val="00005745"/>
    <w:pPr>
      <w:keepNext/>
      <w:outlineLvl w:val="5"/>
    </w:pPr>
    <w:rPr>
      <w:b/>
      <w:sz w:val="20"/>
    </w:rPr>
  </w:style>
  <w:style w:type="paragraph" w:customStyle="1" w:styleId="H6">
    <w:name w:val="H6"/>
    <w:basedOn w:val="Normal"/>
    <w:next w:val="Normal"/>
    <w:rsid w:val="00005745"/>
    <w:pPr>
      <w:keepNext/>
      <w:outlineLvl w:val="6"/>
    </w:pPr>
    <w:rPr>
      <w:b/>
      <w:sz w:val="16"/>
    </w:rPr>
  </w:style>
  <w:style w:type="paragraph" w:customStyle="1" w:styleId="Address">
    <w:name w:val="Address"/>
    <w:basedOn w:val="Normal"/>
    <w:next w:val="Normal"/>
    <w:rsid w:val="00005745"/>
    <w:pPr>
      <w:spacing w:before="0" w:after="0"/>
    </w:pPr>
    <w:rPr>
      <w:i/>
    </w:rPr>
  </w:style>
  <w:style w:type="paragraph" w:customStyle="1" w:styleId="Blockquote">
    <w:name w:val="Blockquote"/>
    <w:basedOn w:val="Normal"/>
    <w:rsid w:val="00005745"/>
    <w:pPr>
      <w:ind w:left="360" w:right="360"/>
    </w:pPr>
  </w:style>
  <w:style w:type="character" w:customStyle="1" w:styleId="CITE">
    <w:name w:val="CITE"/>
    <w:rsid w:val="00005745"/>
    <w:rPr>
      <w:i/>
    </w:rPr>
  </w:style>
  <w:style w:type="character" w:customStyle="1" w:styleId="CODE">
    <w:name w:val="CODE"/>
    <w:rsid w:val="00005745"/>
    <w:rPr>
      <w:rFonts w:ascii="Courier New" w:hAnsi="Courier New"/>
      <w:sz w:val="20"/>
    </w:rPr>
  </w:style>
  <w:style w:type="character" w:styleId="Emphasis">
    <w:name w:val="Emphasis"/>
    <w:qFormat/>
    <w:rsid w:val="00005745"/>
    <w:rPr>
      <w:i/>
    </w:rPr>
  </w:style>
  <w:style w:type="character" w:styleId="Hyperlink">
    <w:name w:val="Hyperlink"/>
    <w:rsid w:val="00005745"/>
    <w:rPr>
      <w:color w:val="0000FF"/>
      <w:u w:val="single"/>
    </w:rPr>
  </w:style>
  <w:style w:type="character" w:styleId="FollowedHyperlink">
    <w:name w:val="FollowedHyperlink"/>
    <w:rsid w:val="00005745"/>
    <w:rPr>
      <w:color w:val="800080"/>
      <w:u w:val="single"/>
    </w:rPr>
  </w:style>
  <w:style w:type="character" w:customStyle="1" w:styleId="Keyboard">
    <w:name w:val="Keyboard"/>
    <w:rsid w:val="00005745"/>
    <w:rPr>
      <w:rFonts w:ascii="Courier New" w:hAnsi="Courier New"/>
      <w:b/>
      <w:sz w:val="20"/>
    </w:rPr>
  </w:style>
  <w:style w:type="paragraph" w:customStyle="1" w:styleId="Preformatted">
    <w:name w:val="Preformatted"/>
    <w:basedOn w:val="Normal"/>
    <w:rsid w:val="0000574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05745"/>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05745"/>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05745"/>
    <w:rPr>
      <w:rFonts w:ascii="Courier New" w:hAnsi="Courier New"/>
    </w:rPr>
  </w:style>
  <w:style w:type="character" w:styleId="Strong">
    <w:name w:val="Strong"/>
    <w:qFormat/>
    <w:rsid w:val="00005745"/>
    <w:rPr>
      <w:b/>
    </w:rPr>
  </w:style>
  <w:style w:type="character" w:customStyle="1" w:styleId="Typewriter">
    <w:name w:val="Typewriter"/>
    <w:rsid w:val="00005745"/>
    <w:rPr>
      <w:rFonts w:ascii="Courier New" w:hAnsi="Courier New"/>
      <w:sz w:val="20"/>
    </w:rPr>
  </w:style>
  <w:style w:type="character" w:customStyle="1" w:styleId="Variable">
    <w:name w:val="Variable"/>
    <w:rsid w:val="00005745"/>
    <w:rPr>
      <w:i/>
    </w:rPr>
  </w:style>
  <w:style w:type="character" w:customStyle="1" w:styleId="HTMLMarkup">
    <w:name w:val="HTML Markup"/>
    <w:rsid w:val="00005745"/>
    <w:rPr>
      <w:vanish/>
      <w:color w:val="FF0000"/>
    </w:rPr>
  </w:style>
  <w:style w:type="character" w:customStyle="1" w:styleId="Comment">
    <w:name w:val="Comment"/>
    <w:rsid w:val="00005745"/>
    <w:rPr>
      <w:vanish/>
    </w:rPr>
  </w:style>
  <w:style w:type="paragraph" w:styleId="DocumentMap">
    <w:name w:val="Document Map"/>
    <w:basedOn w:val="Normal"/>
    <w:semiHidden/>
    <w:rsid w:val="00005745"/>
    <w:pPr>
      <w:shd w:val="clear" w:color="auto" w:fill="000080"/>
    </w:pPr>
    <w:rPr>
      <w:rFonts w:ascii="Tahoma" w:hAnsi="Tahoma"/>
    </w:rPr>
  </w:style>
  <w:style w:type="paragraph" w:styleId="Header">
    <w:name w:val="header"/>
    <w:basedOn w:val="Normal"/>
    <w:rsid w:val="00005745"/>
    <w:pPr>
      <w:tabs>
        <w:tab w:val="center" w:pos="4320"/>
        <w:tab w:val="right" w:pos="8640"/>
      </w:tabs>
    </w:pPr>
  </w:style>
  <w:style w:type="paragraph" w:styleId="Footer">
    <w:name w:val="footer"/>
    <w:basedOn w:val="Normal"/>
    <w:link w:val="FooterChar"/>
    <w:rsid w:val="0000574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1196</TotalTime>
  <Pages>2</Pages>
  <Words>305</Words>
  <Characters>1740</Characters>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2025-08-03T17:26:00Z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