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053CF889" w14:textId="7A383F8A" w:rsidR="00DE3C11" w:rsidRPr="001C782E" w:rsidRDefault="00CB441D" w:rsidP="001C782E">
      <w:pPr>
        <w:jc w:val="center"/>
        <w:rPr>
          <w:rStyle w:val="Strong"/>
          <w:b w:val="0"/>
          <w:sz w:val="28"/>
          <w:szCs w:val="28"/>
          <w:lang w:val="en-GB"/>
        </w:rPr>
      </w:pPr>
      <w:r>
        <w:rPr>
          <w:rStyle w:val="Strong"/>
          <w:sz w:val="28"/>
          <w:szCs w:val="28"/>
          <w:lang w:val="en-GB"/>
        </w:rPr>
        <w:t xml:space="preserve">Cargo Van – Banat Honey </w:t>
      </w:r>
      <w:r w:rsidR="006A60C0">
        <w:rPr>
          <w:rStyle w:val="Strong"/>
          <w:sz w:val="28"/>
          <w:szCs w:val="28"/>
          <w:lang w:val="en-GB"/>
        </w:rPr>
        <w:t>Route</w:t>
      </w:r>
      <w:r w:rsidR="006F5FD0" w:rsidRPr="00B33EE6">
        <w:rPr>
          <w:rStyle w:val="Strong"/>
          <w:sz w:val="28"/>
          <w:szCs w:val="28"/>
          <w:lang w:val="en-GB"/>
        </w:rPr>
        <w:br/>
      </w:r>
      <w:r w:rsidR="006A60C0">
        <w:rPr>
          <w:rStyle w:val="Strong"/>
          <w:sz w:val="28"/>
          <w:szCs w:val="28"/>
          <w:lang w:val="en-GB"/>
        </w:rPr>
        <w:t>Resita, Caras-Severin County, Romania</w:t>
      </w:r>
    </w:p>
    <w:p w14:paraId="0612B57D" w14:textId="77777777" w:rsidR="001C782E" w:rsidRPr="001C782E" w:rsidRDefault="001C782E" w:rsidP="001C782E">
      <w:pPr>
        <w:jc w:val="both"/>
        <w:outlineLvl w:val="0"/>
        <w:rPr>
          <w:rStyle w:val="Strong"/>
          <w:b w:val="0"/>
          <w:sz w:val="22"/>
          <w:szCs w:val="22"/>
          <w:lang w:val="en-GB"/>
        </w:rPr>
      </w:pPr>
      <w:r w:rsidRPr="001C782E">
        <w:rPr>
          <w:rStyle w:val="Strong"/>
          <w:b w:val="0"/>
          <w:sz w:val="22"/>
          <w:szCs w:val="22"/>
          <w:lang w:val="en-GB"/>
        </w:rPr>
        <w:t>Please note that the awarding of the contract is subject to the prior conclusion of a financing agreement under the Interreg IPA Romania–Serbia Programme, which does not modify the elements of the procurement procedure.</w:t>
      </w:r>
    </w:p>
    <w:p w14:paraId="1E3CC1C3" w14:textId="4C389BF3" w:rsidR="00571687" w:rsidRPr="00B33EE6" w:rsidRDefault="001C782E" w:rsidP="00756357">
      <w:pPr>
        <w:jc w:val="both"/>
        <w:outlineLvl w:val="0"/>
        <w:rPr>
          <w:rStyle w:val="Strong"/>
          <w:sz w:val="22"/>
          <w:szCs w:val="22"/>
          <w:lang w:val="en-GB"/>
        </w:rPr>
      </w:pPr>
      <w:r w:rsidRPr="001C782E">
        <w:rPr>
          <w:rStyle w:val="Strong"/>
          <w:b w:val="0"/>
          <w:sz w:val="22"/>
          <w:szCs w:val="22"/>
          <w:lang w:val="en-GB"/>
        </w:rPr>
        <w:t>If this condition is not met, the contracting authority will abandon the procurement or cancel the award procedure without the tenderers being entitled to claim any compensation</w:t>
      </w:r>
      <w:r w:rsidR="005F7810">
        <w:rPr>
          <w:rStyle w:val="Strong"/>
          <w:b w:val="0"/>
          <w:sz w:val="22"/>
          <w:szCs w:val="22"/>
          <w:lang w:val="en-GB"/>
        </w:rPr>
        <w:t>.</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1DAD7358" w:rsidR="006F5FD0" w:rsidRPr="00EA4DF6" w:rsidRDefault="007A2E5E">
      <w:pPr>
        <w:pStyle w:val="Blockquote"/>
        <w:rPr>
          <w:i/>
          <w:sz w:val="22"/>
          <w:szCs w:val="22"/>
          <w:lang w:val="en-GB"/>
        </w:rPr>
      </w:pPr>
      <w:r w:rsidRPr="00EA4DF6">
        <w:rPr>
          <w:sz w:val="22"/>
          <w:szCs w:val="22"/>
        </w:rPr>
        <w:t>RORS00240/ACACSCB/TD</w:t>
      </w:r>
      <w:r w:rsidR="003B516E">
        <w:rPr>
          <w:sz w:val="22"/>
          <w:szCs w:val="22"/>
        </w:rPr>
        <w:t>4</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0109578F" w:rsidR="006F5FD0" w:rsidRPr="00B33EE6" w:rsidRDefault="00AD1E4D" w:rsidP="00D443B9">
      <w:pPr>
        <w:pStyle w:val="Blockquote"/>
        <w:ind w:left="0" w:firstLine="180"/>
        <w:jc w:val="both"/>
        <w:rPr>
          <w:sz w:val="22"/>
          <w:szCs w:val="22"/>
          <w:lang w:val="en-GB"/>
        </w:rPr>
      </w:pPr>
      <w:r w:rsidRPr="00EA4DF6">
        <w:rPr>
          <w:sz w:val="22"/>
          <w:szCs w:val="22"/>
          <w:lang w:val="en-GB"/>
        </w:rPr>
        <w:t xml:space="preserve">   </w:t>
      </w:r>
      <w:r w:rsidR="00EA4DF6" w:rsidRPr="00EA4DF6">
        <w:rPr>
          <w:sz w:val="22"/>
          <w:szCs w:val="22"/>
          <w:lang w:val="en-GB"/>
        </w:rPr>
        <w:t xml:space="preserve">Competitive </w:t>
      </w:r>
      <w:r w:rsidR="00F86AAA" w:rsidRPr="00EA4DF6">
        <w:rPr>
          <w:sz w:val="22"/>
          <w:szCs w:val="22"/>
          <w:lang w:val="en-GB"/>
        </w:rPr>
        <w:t>Negotiated</w:t>
      </w:r>
      <w:r w:rsidR="00EA4DF6" w:rsidRPr="00EA4DF6">
        <w:rPr>
          <w:sz w:val="22"/>
          <w:szCs w:val="22"/>
          <w:lang w:val="en-GB"/>
        </w:rPr>
        <w:t xml:space="preserve"> procedure for supplies</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3BF237B7" w:rsidR="00971962" w:rsidRPr="00B33EE6" w:rsidRDefault="00D36168" w:rsidP="005F6BDA">
      <w:pPr>
        <w:pStyle w:val="PRAGHeading2"/>
        <w:numPr>
          <w:ilvl w:val="0"/>
          <w:numId w:val="0"/>
        </w:numPr>
        <w:ind w:left="540" w:right="357" w:hanging="180"/>
        <w:rPr>
          <w:lang w:val="en-GB"/>
        </w:rPr>
      </w:pPr>
      <w:r w:rsidRPr="00D36168">
        <w:rPr>
          <w:rStyle w:val="Emphasis"/>
          <w:i w:val="0"/>
          <w:sz w:val="22"/>
          <w:szCs w:val="22"/>
          <w:lang w:val="en-GB"/>
        </w:rPr>
        <w:t>Interreg IPA Romania–Serbia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2DC8B4A9" w:rsidR="00502217" w:rsidRPr="00B33EE6" w:rsidRDefault="00D36168" w:rsidP="00D36168">
      <w:pPr>
        <w:pStyle w:val="Blockquote"/>
        <w:jc w:val="both"/>
        <w:rPr>
          <w:sz w:val="22"/>
          <w:szCs w:val="22"/>
          <w:lang w:val="en-GB"/>
        </w:rPr>
      </w:pPr>
      <w:r w:rsidRPr="00D36168">
        <w:rPr>
          <w:rStyle w:val="Emphasis"/>
          <w:i w:val="0"/>
          <w:sz w:val="22"/>
          <w:szCs w:val="22"/>
          <w:lang w:val="en-GB"/>
        </w:rPr>
        <w:t>Interreg IPA Romania–Serbia Programme</w:t>
      </w:r>
      <w:r>
        <w:rPr>
          <w:rStyle w:val="Emphasis"/>
          <w:i w:val="0"/>
          <w:sz w:val="22"/>
          <w:szCs w:val="22"/>
          <w:lang w:val="en-GB"/>
        </w:rPr>
        <w:t xml:space="preserve">, </w:t>
      </w:r>
      <w:r w:rsidRPr="00D36168">
        <w:rPr>
          <w:rStyle w:val="Emphasis"/>
          <w:i w:val="0"/>
          <w:sz w:val="22"/>
          <w:szCs w:val="22"/>
          <w:lang w:val="en-GB"/>
        </w:rPr>
        <w:t>Financing Agreement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608EA4A6" w14:textId="77777777" w:rsidR="005A5094" w:rsidRDefault="005A5094" w:rsidP="00E7190C">
      <w:pPr>
        <w:ind w:left="357" w:right="357"/>
        <w:jc w:val="both"/>
        <w:rPr>
          <w:rStyle w:val="Emphasis"/>
          <w:i w:val="0"/>
          <w:sz w:val="22"/>
          <w:szCs w:val="22"/>
          <w:lang w:val="en-GB"/>
        </w:rPr>
      </w:pPr>
      <w:r w:rsidRPr="005A5094">
        <w:rPr>
          <w:rStyle w:val="Emphasis"/>
          <w:i w:val="0"/>
          <w:sz w:val="22"/>
          <w:szCs w:val="22"/>
          <w:lang w:val="en-GB"/>
        </w:rPr>
        <w:t>Association of Beekeepers from Romania - Caraș - Severin Branch</w:t>
      </w:r>
    </w:p>
    <w:p w14:paraId="6A547A3E" w14:textId="2D1526AB" w:rsidR="00E7190C" w:rsidRPr="00E7190C" w:rsidRDefault="005A5094" w:rsidP="00E7190C">
      <w:pPr>
        <w:ind w:left="357" w:right="357"/>
        <w:jc w:val="both"/>
        <w:rPr>
          <w:rStyle w:val="Emphasis"/>
          <w:i w:val="0"/>
          <w:sz w:val="22"/>
          <w:szCs w:val="22"/>
          <w:lang w:val="en-GB"/>
        </w:rPr>
      </w:pPr>
      <w:r>
        <w:rPr>
          <w:rStyle w:val="Emphasis"/>
          <w:i w:val="0"/>
          <w:sz w:val="22"/>
          <w:szCs w:val="22"/>
          <w:lang w:val="en-GB"/>
        </w:rPr>
        <w:t>(</w:t>
      </w:r>
      <w:proofErr w:type="spellStart"/>
      <w:r w:rsidR="00E7190C" w:rsidRPr="00E7190C">
        <w:rPr>
          <w:rStyle w:val="Emphasis"/>
          <w:i w:val="0"/>
          <w:sz w:val="22"/>
          <w:szCs w:val="22"/>
          <w:lang w:val="en-GB"/>
        </w:rPr>
        <w:t>Asociația</w:t>
      </w:r>
      <w:proofErr w:type="spellEnd"/>
      <w:r w:rsidR="00E7190C" w:rsidRPr="00E7190C">
        <w:rPr>
          <w:rStyle w:val="Emphasis"/>
          <w:i w:val="0"/>
          <w:sz w:val="22"/>
          <w:szCs w:val="22"/>
          <w:lang w:val="en-GB"/>
        </w:rPr>
        <w:t xml:space="preserve"> </w:t>
      </w:r>
      <w:proofErr w:type="spellStart"/>
      <w:r w:rsidR="00E7190C" w:rsidRPr="00E7190C">
        <w:rPr>
          <w:rStyle w:val="Emphasis"/>
          <w:i w:val="0"/>
          <w:sz w:val="22"/>
          <w:szCs w:val="22"/>
          <w:lang w:val="en-GB"/>
        </w:rPr>
        <w:t>Crescătorilor</w:t>
      </w:r>
      <w:proofErr w:type="spellEnd"/>
      <w:r w:rsidR="00E7190C" w:rsidRPr="00E7190C">
        <w:rPr>
          <w:rStyle w:val="Emphasis"/>
          <w:i w:val="0"/>
          <w:sz w:val="22"/>
          <w:szCs w:val="22"/>
          <w:lang w:val="en-GB"/>
        </w:rPr>
        <w:t xml:space="preserve"> de Albine Caraș </w:t>
      </w:r>
      <w:r w:rsidR="004C79E1">
        <w:rPr>
          <w:rStyle w:val="Emphasis"/>
          <w:i w:val="0"/>
          <w:sz w:val="22"/>
          <w:szCs w:val="22"/>
          <w:lang w:val="en-GB"/>
        </w:rPr>
        <w:t>-</w:t>
      </w:r>
      <w:r w:rsidR="00E7190C" w:rsidRPr="00E7190C">
        <w:rPr>
          <w:rStyle w:val="Emphasis"/>
          <w:i w:val="0"/>
          <w:sz w:val="22"/>
          <w:szCs w:val="22"/>
          <w:lang w:val="en-GB"/>
        </w:rPr>
        <w:t>ACA CS)</w:t>
      </w:r>
    </w:p>
    <w:p w14:paraId="45E28C04" w14:textId="758716CC" w:rsidR="00E7190C" w:rsidRPr="00E7190C" w:rsidRDefault="00E7190C" w:rsidP="00E7190C">
      <w:pPr>
        <w:ind w:left="357" w:right="357"/>
        <w:jc w:val="both"/>
        <w:rPr>
          <w:rStyle w:val="Emphasis"/>
          <w:i w:val="0"/>
          <w:sz w:val="22"/>
          <w:szCs w:val="22"/>
          <w:lang w:val="en-GB"/>
        </w:rPr>
      </w:pPr>
      <w:r w:rsidRPr="00E7190C">
        <w:rPr>
          <w:rStyle w:val="Emphasis"/>
          <w:i w:val="0"/>
          <w:sz w:val="22"/>
          <w:szCs w:val="22"/>
          <w:lang w:val="en-GB"/>
        </w:rPr>
        <w:t>B-</w:t>
      </w:r>
      <w:proofErr w:type="spellStart"/>
      <w:r w:rsidRPr="00E7190C">
        <w:rPr>
          <w:rStyle w:val="Emphasis"/>
          <w:i w:val="0"/>
          <w:sz w:val="22"/>
          <w:szCs w:val="22"/>
          <w:lang w:val="en-GB"/>
        </w:rPr>
        <w:t>dul</w:t>
      </w:r>
      <w:proofErr w:type="spellEnd"/>
      <w:r w:rsidRPr="00E7190C">
        <w:rPr>
          <w:rStyle w:val="Emphasis"/>
          <w:i w:val="0"/>
          <w:sz w:val="22"/>
          <w:szCs w:val="22"/>
          <w:lang w:val="en-GB"/>
        </w:rPr>
        <w:t xml:space="preserve"> I. L. </w:t>
      </w:r>
      <w:proofErr w:type="spellStart"/>
      <w:r w:rsidRPr="00E7190C">
        <w:rPr>
          <w:rStyle w:val="Emphasis"/>
          <w:i w:val="0"/>
          <w:sz w:val="22"/>
          <w:szCs w:val="22"/>
          <w:lang w:val="en-GB"/>
        </w:rPr>
        <w:t>Caragiale</w:t>
      </w:r>
      <w:proofErr w:type="spellEnd"/>
      <w:r w:rsidRPr="00E7190C">
        <w:rPr>
          <w:rStyle w:val="Emphasis"/>
          <w:i w:val="0"/>
          <w:sz w:val="22"/>
          <w:szCs w:val="22"/>
          <w:lang w:val="en-GB"/>
        </w:rPr>
        <w:t xml:space="preserve"> no. 3</w:t>
      </w:r>
    </w:p>
    <w:p w14:paraId="49DB24A3" w14:textId="75C450B6" w:rsidR="008A1514" w:rsidRDefault="00E7190C" w:rsidP="00E7190C">
      <w:pPr>
        <w:ind w:left="357" w:right="357"/>
        <w:jc w:val="both"/>
        <w:rPr>
          <w:rStyle w:val="Emphasis"/>
          <w:i w:val="0"/>
          <w:sz w:val="22"/>
          <w:szCs w:val="22"/>
          <w:lang w:val="en-GB"/>
        </w:rPr>
      </w:pPr>
      <w:r w:rsidRPr="00E7190C">
        <w:rPr>
          <w:rStyle w:val="Emphasis"/>
          <w:i w:val="0"/>
          <w:sz w:val="22"/>
          <w:szCs w:val="22"/>
          <w:lang w:val="en-GB"/>
        </w:rPr>
        <w:t>Reșița, Caraș-Severin County</w:t>
      </w:r>
      <w:r>
        <w:rPr>
          <w:rStyle w:val="Emphasis"/>
          <w:i w:val="0"/>
          <w:sz w:val="22"/>
          <w:szCs w:val="22"/>
          <w:lang w:val="en-GB"/>
        </w:rPr>
        <w:t xml:space="preserve">, </w:t>
      </w:r>
      <w:r w:rsidRPr="00E7190C">
        <w:rPr>
          <w:rStyle w:val="Emphasis"/>
          <w:i w:val="0"/>
          <w:sz w:val="22"/>
          <w:szCs w:val="22"/>
          <w:lang w:val="en-GB"/>
        </w:rPr>
        <w:t>Romania</w:t>
      </w:r>
    </w:p>
    <w:p w14:paraId="67F4A905" w14:textId="77777777" w:rsidR="006F5FD0" w:rsidRPr="00B33EE6" w:rsidRDefault="00A04AC4">
      <w:pPr>
        <w:rPr>
          <w:sz w:val="22"/>
          <w:szCs w:val="22"/>
          <w:lang w:val="en-GB"/>
        </w:rPr>
      </w:pPr>
      <w:r>
        <w:rPr>
          <w:snapToGrid/>
          <w:sz w:val="22"/>
          <w:szCs w:val="22"/>
          <w:lang w:val="en-GB"/>
        </w:rPr>
        <w:pict w14:anchorId="589D319E">
          <v:line id="_x0000_s2051"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0A8B3CE3" w:rsidR="006F5FD0" w:rsidRPr="00B33EE6" w:rsidRDefault="008A1184">
      <w:pPr>
        <w:pStyle w:val="Blockquote"/>
        <w:jc w:val="both"/>
        <w:rPr>
          <w:i/>
          <w:sz w:val="22"/>
          <w:szCs w:val="22"/>
          <w:lang w:val="en-GB"/>
        </w:rPr>
      </w:pPr>
      <w:r>
        <w:rPr>
          <w:rStyle w:val="Emphasis"/>
          <w:i w:val="0"/>
          <w:sz w:val="22"/>
          <w:szCs w:val="22"/>
          <w:lang w:val="en-GB"/>
        </w:rPr>
        <w:t xml:space="preserve"> </w:t>
      </w:r>
      <w:r w:rsidR="00A521D9">
        <w:rPr>
          <w:rStyle w:val="Emphasis"/>
          <w:i w:val="0"/>
          <w:sz w:val="22"/>
          <w:szCs w:val="22"/>
          <w:lang w:val="en-GB"/>
        </w:rPr>
        <w:t>U</w:t>
      </w:r>
      <w:r w:rsidRPr="008752CF">
        <w:rPr>
          <w:rStyle w:val="Emphasis"/>
          <w:i w:val="0"/>
          <w:sz w:val="22"/>
          <w:szCs w:val="22"/>
          <w:lang w:val="en-GB"/>
        </w:rPr>
        <w:t>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7184220E" w14:textId="77777777" w:rsidR="00F21C91" w:rsidRDefault="004735F3" w:rsidP="0088304D">
      <w:pPr>
        <w:pStyle w:val="Blockquote"/>
        <w:jc w:val="both"/>
        <w:rPr>
          <w:rStyle w:val="Emphasis"/>
          <w:i w:val="0"/>
          <w:sz w:val="22"/>
          <w:szCs w:val="22"/>
          <w:lang w:val="en-GB"/>
        </w:rPr>
      </w:pPr>
      <w:r w:rsidRPr="004735F3">
        <w:rPr>
          <w:rStyle w:val="Emphasis"/>
          <w:i w:val="0"/>
          <w:sz w:val="22"/>
          <w:szCs w:val="22"/>
          <w:lang w:val="en-GB"/>
        </w:rPr>
        <w:t xml:space="preserve">The project addresses the development of tourism in the cross-border Banat region, covering South Banat District in Serbia and Timiș and Caraș-Severin Counties in Romania, an area with shared challenges and strong potential for eco- and health tourism. Although Banat offers rich natural resources and </w:t>
      </w:r>
      <w:proofErr w:type="spellStart"/>
      <w:r w:rsidRPr="004735F3">
        <w:rPr>
          <w:rStyle w:val="Emphasis"/>
          <w:i w:val="0"/>
          <w:sz w:val="22"/>
          <w:szCs w:val="22"/>
          <w:lang w:val="en-GB"/>
        </w:rPr>
        <w:t>favorable</w:t>
      </w:r>
      <w:proofErr w:type="spellEnd"/>
      <w:r w:rsidRPr="004735F3">
        <w:rPr>
          <w:rStyle w:val="Emphasis"/>
          <w:i w:val="0"/>
          <w:sz w:val="22"/>
          <w:szCs w:val="22"/>
          <w:lang w:val="en-GB"/>
        </w:rPr>
        <w:t xml:space="preserve"> conditions for beekeeping, tourism—particularly ecotourism and health tourism—remains underdeveloped and poorly promoted digitally. The project aims to create a new joint tourist offer by developing the Banat Honey Route, equipping beekeepers with multifunctional apitherapy units, strengthening capacities through training and product analysis, </w:t>
      </w:r>
      <w:r w:rsidRPr="004735F3">
        <w:rPr>
          <w:rStyle w:val="Emphasis"/>
          <w:i w:val="0"/>
          <w:sz w:val="22"/>
          <w:szCs w:val="22"/>
          <w:lang w:val="en-GB"/>
        </w:rPr>
        <w:lastRenderedPageBreak/>
        <w:t>and promoting the route via a dedicated digital platform. This innovative approach introduces apitherapy-based tourism as a new, cross-border solution that enhances regional attractiveness, supports sustainable development, and improves visitors’ health and well-being.</w:t>
      </w:r>
    </w:p>
    <w:p w14:paraId="5DDAE293" w14:textId="2F3DD0E8" w:rsidR="00806A2C" w:rsidRDefault="0088304D" w:rsidP="0088304D">
      <w:pPr>
        <w:pStyle w:val="Blockquote"/>
        <w:jc w:val="both"/>
        <w:rPr>
          <w:rStyle w:val="Emphasis"/>
          <w:i w:val="0"/>
          <w:sz w:val="22"/>
          <w:szCs w:val="22"/>
          <w:lang w:val="en-GB"/>
        </w:rPr>
      </w:pPr>
      <w:r w:rsidRPr="00F21C91">
        <w:rPr>
          <w:rStyle w:val="Emphasis"/>
          <w:b/>
          <w:bCs/>
          <w:i w:val="0"/>
          <w:sz w:val="22"/>
          <w:szCs w:val="22"/>
          <w:lang w:val="en-GB"/>
        </w:rPr>
        <w:t>The Association of Beekeepers from Romania – Caraș-Severin County Branch</w:t>
      </w:r>
      <w:r w:rsidRPr="0088304D">
        <w:rPr>
          <w:rStyle w:val="Emphasis"/>
          <w:i w:val="0"/>
          <w:sz w:val="22"/>
          <w:szCs w:val="22"/>
          <w:lang w:val="en-GB"/>
        </w:rPr>
        <w:t xml:space="preserve"> brings together beekeepers from Caraș-Severin County, Romania, with the aim of promoting beekeeping, supporting professional development, raising public awareness, and representing the interests of its members. </w:t>
      </w:r>
    </w:p>
    <w:p w14:paraId="727A240D" w14:textId="1CA82CE5" w:rsidR="0088304D" w:rsidRPr="0088304D" w:rsidRDefault="0088304D" w:rsidP="0088304D">
      <w:pPr>
        <w:pStyle w:val="Blockquote"/>
        <w:jc w:val="both"/>
        <w:rPr>
          <w:rStyle w:val="Emphasis"/>
          <w:i w:val="0"/>
          <w:sz w:val="22"/>
          <w:szCs w:val="22"/>
          <w:lang w:val="en-GB"/>
        </w:rPr>
      </w:pPr>
      <w:r w:rsidRPr="0088304D">
        <w:rPr>
          <w:rStyle w:val="Emphasis"/>
          <w:i w:val="0"/>
          <w:sz w:val="22"/>
          <w:szCs w:val="22"/>
          <w:lang w:val="en-GB"/>
        </w:rPr>
        <w:t>The project focuses on the development of the Banat Honey Route, an initiative designed to promote eco-tourism and health tourism in the cross-border region. The core concept of the route is to involve local beekeepers as key actors by equipping them with Banat Honey Route–branded multifunctional units, fitted with beehives and spaces for the presentation of bee products, as well as facilities for providing apitherapy services. These services may include inhalation therapy, bee venom therapy, and the use of propolis and other bee-derived health products.</w:t>
      </w:r>
    </w:p>
    <w:p w14:paraId="52C5F17F" w14:textId="77777777" w:rsidR="0088304D" w:rsidRPr="0088304D" w:rsidRDefault="0088304D" w:rsidP="0088304D">
      <w:pPr>
        <w:pStyle w:val="Blockquote"/>
        <w:jc w:val="both"/>
        <w:rPr>
          <w:rStyle w:val="Emphasis"/>
          <w:i w:val="0"/>
          <w:sz w:val="22"/>
          <w:szCs w:val="22"/>
          <w:lang w:val="en-GB"/>
        </w:rPr>
      </w:pPr>
      <w:r w:rsidRPr="0088304D">
        <w:rPr>
          <w:rStyle w:val="Emphasis"/>
          <w:i w:val="0"/>
          <w:sz w:val="22"/>
          <w:szCs w:val="22"/>
          <w:lang w:val="en-GB"/>
        </w:rPr>
        <w:t>Beekeepers who are members of the Association of Beekeepers from Romania – Caraș-Severin County Branch will play an essential role in the implementation of the Banat Honey Route. Through their participation, visitors will be able to access apiaries located in Caraș-Severin County, where they can experience apitherapy services supported by the project. This approach is expected to significantly enhance the touristic offer of the region by combining nature-based experiences with health-oriented services.</w:t>
      </w:r>
    </w:p>
    <w:p w14:paraId="1F988919" w14:textId="77777777" w:rsidR="0088304D" w:rsidRPr="0088304D" w:rsidRDefault="0088304D" w:rsidP="0088304D">
      <w:pPr>
        <w:pStyle w:val="Blockquote"/>
        <w:jc w:val="both"/>
        <w:rPr>
          <w:rStyle w:val="Emphasis"/>
          <w:i w:val="0"/>
          <w:sz w:val="22"/>
          <w:szCs w:val="22"/>
          <w:lang w:val="en-GB"/>
        </w:rPr>
      </w:pPr>
      <w:r w:rsidRPr="0088304D">
        <w:rPr>
          <w:rStyle w:val="Emphasis"/>
          <w:i w:val="0"/>
          <w:sz w:val="22"/>
          <w:szCs w:val="22"/>
          <w:lang w:val="en-GB"/>
        </w:rPr>
        <w:t>The beekeepers involved have extensive experience in the production of honey, royal jelly, propolis, wax, and bee bread, all of which are closely linked to apitherapy practices. This expertise will be actively used to promote sustainable health tourism and eco-tourism.</w:t>
      </w:r>
    </w:p>
    <w:p w14:paraId="63E8CB92" w14:textId="77777777" w:rsidR="00E610ED" w:rsidRDefault="0088304D" w:rsidP="0088304D">
      <w:pPr>
        <w:pStyle w:val="Blockquote"/>
        <w:jc w:val="both"/>
        <w:rPr>
          <w:rStyle w:val="Emphasis"/>
          <w:i w:val="0"/>
          <w:sz w:val="22"/>
          <w:szCs w:val="22"/>
          <w:lang w:val="en-GB"/>
        </w:rPr>
      </w:pPr>
      <w:r w:rsidRPr="0088304D">
        <w:rPr>
          <w:rStyle w:val="Emphasis"/>
          <w:i w:val="0"/>
          <w:sz w:val="22"/>
          <w:szCs w:val="22"/>
          <w:lang w:val="en-GB"/>
        </w:rPr>
        <w:t xml:space="preserve">Furthermore, the project capitalizes on the natural diversity of the region. Caraș-Severin County is characterized by extensive forest areas, which support a wide variety of plant species and result in distinctive types and compositions of bee products. </w:t>
      </w:r>
    </w:p>
    <w:p w14:paraId="12CA4C8E" w14:textId="680AC4FD" w:rsidR="006F5FD0" w:rsidRDefault="0088304D" w:rsidP="0088304D">
      <w:pPr>
        <w:pStyle w:val="Blockquote"/>
        <w:jc w:val="both"/>
        <w:rPr>
          <w:rStyle w:val="Emphasis"/>
          <w:i w:val="0"/>
          <w:sz w:val="22"/>
          <w:szCs w:val="22"/>
          <w:lang w:val="en-GB"/>
        </w:rPr>
      </w:pPr>
      <w:r w:rsidRPr="0088304D">
        <w:rPr>
          <w:rStyle w:val="Emphasis"/>
          <w:i w:val="0"/>
          <w:sz w:val="22"/>
          <w:szCs w:val="22"/>
          <w:lang w:val="en-GB"/>
        </w:rPr>
        <w:t>From a tourism perspective, the opportunity to visit areas with diverse landscapes and natural environments represents a clear added value for visitors and contributes to the overall attractiveness of the Banat Honey Route.</w:t>
      </w:r>
    </w:p>
    <w:p w14:paraId="1B491E6B" w14:textId="2975E046" w:rsidR="00F0428D" w:rsidRDefault="00F0428D" w:rsidP="0088304D">
      <w:pPr>
        <w:pStyle w:val="Blockquote"/>
        <w:jc w:val="both"/>
        <w:rPr>
          <w:iCs/>
          <w:sz w:val="22"/>
          <w:szCs w:val="22"/>
          <w:lang w:val="en-GB"/>
        </w:rPr>
      </w:pPr>
      <w:r w:rsidRPr="00F0428D">
        <w:rPr>
          <w:iCs/>
          <w:sz w:val="22"/>
          <w:szCs w:val="22"/>
          <w:lang w:val="en-GB"/>
        </w:rPr>
        <w:t>The project requires the purchase of a cargo van and multifunctional Banat Honey Trailers to support the implementation of the Banat Honey Route. The cargo van will ensure logistics and transport, while the trailers will be used for apitherapy services and the promotion of eco- and health tourism.</w:t>
      </w:r>
    </w:p>
    <w:p w14:paraId="25C79ABA" w14:textId="5CA950DC" w:rsidR="00702610" w:rsidRPr="00B33EE6" w:rsidRDefault="00702610" w:rsidP="00702610">
      <w:pPr>
        <w:pStyle w:val="Blockquote"/>
        <w:jc w:val="both"/>
        <w:rPr>
          <w:i/>
          <w:sz w:val="22"/>
          <w:szCs w:val="22"/>
          <w:lang w:val="en-GB"/>
        </w:rPr>
      </w:pPr>
      <w:r>
        <w:rPr>
          <w:rStyle w:val="Emphasis"/>
          <w:i w:val="0"/>
          <w:sz w:val="22"/>
          <w:szCs w:val="22"/>
          <w:lang w:val="en-GB"/>
        </w:rPr>
        <w:t xml:space="preserve">In the preparation of this </w:t>
      </w:r>
      <w:r w:rsidR="0073798C">
        <w:rPr>
          <w:rStyle w:val="Emphasis"/>
          <w:i w:val="0"/>
          <w:sz w:val="22"/>
          <w:szCs w:val="22"/>
          <w:lang w:val="en-GB"/>
        </w:rPr>
        <w:t>dossier,</w:t>
      </w:r>
      <w:r>
        <w:rPr>
          <w:rStyle w:val="Emphasis"/>
          <w:i w:val="0"/>
          <w:sz w:val="22"/>
          <w:szCs w:val="22"/>
          <w:lang w:val="en-GB"/>
        </w:rPr>
        <w:t xml:space="preserve"> we will refer to procurement of </w:t>
      </w:r>
      <w:r w:rsidR="003D4F11">
        <w:rPr>
          <w:rStyle w:val="Emphasis"/>
          <w:i w:val="0"/>
          <w:sz w:val="22"/>
          <w:szCs w:val="22"/>
          <w:lang w:val="en-GB"/>
        </w:rPr>
        <w:t>one (</w:t>
      </w:r>
      <w:r w:rsidR="004E5D6B">
        <w:rPr>
          <w:rStyle w:val="Emphasis"/>
          <w:i w:val="0"/>
          <w:sz w:val="22"/>
          <w:szCs w:val="22"/>
          <w:lang w:val="en-GB"/>
        </w:rPr>
        <w:t>1)</w:t>
      </w:r>
      <w:r>
        <w:rPr>
          <w:rStyle w:val="Emphasis"/>
          <w:i w:val="0"/>
          <w:sz w:val="22"/>
          <w:szCs w:val="22"/>
          <w:lang w:val="en-GB"/>
        </w:rPr>
        <w:t xml:space="preserve"> Cargo Van.</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416CF040" w:rsidR="00E9047D" w:rsidRPr="00B33EE6" w:rsidRDefault="00364564" w:rsidP="00584BF4">
      <w:pPr>
        <w:ind w:left="709" w:hanging="349"/>
        <w:outlineLvl w:val="0"/>
        <w:rPr>
          <w:rStyle w:val="Emphasis"/>
          <w:i w:val="0"/>
          <w:sz w:val="22"/>
          <w:szCs w:val="22"/>
          <w:lang w:val="en-GB"/>
        </w:rPr>
      </w:pPr>
      <w:r w:rsidRPr="00DB62FA">
        <w:rPr>
          <w:rStyle w:val="Emphasis"/>
          <w:i w:val="0"/>
          <w:sz w:val="22"/>
          <w:szCs w:val="22"/>
          <w:lang w:val="en-GB"/>
        </w:rPr>
        <w:t>O</w:t>
      </w:r>
      <w:r w:rsidR="00DA0ABA" w:rsidRPr="00DB62FA">
        <w:rPr>
          <w:rStyle w:val="Emphasis"/>
          <w:i w:val="0"/>
          <w:sz w:val="22"/>
          <w:szCs w:val="22"/>
          <w:lang w:val="en-GB"/>
        </w:rPr>
        <w:t>ne lot only</w:t>
      </w:r>
    </w:p>
    <w:p w14:paraId="39BB965D" w14:textId="499825D3" w:rsidR="00971962" w:rsidRPr="00E8559F" w:rsidRDefault="006F5FD0" w:rsidP="008660AD">
      <w:pPr>
        <w:ind w:left="709" w:hanging="349"/>
        <w:outlineLvl w:val="0"/>
        <w:rPr>
          <w:sz w:val="22"/>
          <w:szCs w:val="22"/>
          <w:lang w:val="en-GB"/>
        </w:rPr>
      </w:pPr>
      <w:r w:rsidRPr="00E8559F">
        <w:rPr>
          <w:rStyle w:val="Strong"/>
          <w:sz w:val="22"/>
          <w:szCs w:val="22"/>
          <w:lang w:val="en-GB"/>
        </w:rPr>
        <w:t xml:space="preserve">9. </w:t>
      </w:r>
      <w:r w:rsidR="00584BF4" w:rsidRPr="00E8559F">
        <w:rPr>
          <w:rStyle w:val="Strong"/>
          <w:sz w:val="22"/>
          <w:szCs w:val="22"/>
          <w:lang w:val="en-GB"/>
        </w:rPr>
        <w:tab/>
      </w:r>
    </w:p>
    <w:p w14:paraId="6C843D95" w14:textId="77777777" w:rsidR="006F5FD0" w:rsidRPr="00B33EE6" w:rsidRDefault="00A04AC4">
      <w:pPr>
        <w:pStyle w:val="Blockquote"/>
        <w:jc w:val="both"/>
        <w:rPr>
          <w:sz w:val="22"/>
          <w:szCs w:val="22"/>
          <w:lang w:val="en-GB"/>
        </w:rPr>
      </w:pPr>
      <w:r>
        <w:rPr>
          <w:snapToGrid/>
          <w:sz w:val="22"/>
          <w:szCs w:val="22"/>
          <w:lang w:val="en-GB"/>
        </w:rPr>
        <w:pict w14:anchorId="21854D6C">
          <v:line id="_x0000_s2052"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4C8349FC" w14:textId="77777777" w:rsidR="000B67BB" w:rsidRDefault="000B67BB" w:rsidP="000B67BB">
      <w:pPr>
        <w:spacing w:after="0"/>
        <w:ind w:left="426"/>
        <w:jc w:val="both"/>
        <w:rPr>
          <w:iCs/>
          <w:sz w:val="22"/>
          <w:szCs w:val="22"/>
          <w:lang w:val="en-IE"/>
        </w:rPr>
      </w:pPr>
      <w:r w:rsidRPr="000B67BB">
        <w:rPr>
          <w:iCs/>
          <w:sz w:val="22"/>
          <w:szCs w:val="22"/>
          <w:lang w:val="en-IE"/>
        </w:rPr>
        <w:t xml:space="preserve">The legal basis of this procedure is Regulation (EU) No 2021/1529 establishing the Instrument for </w:t>
      </w:r>
      <w:r w:rsidRPr="000B67BB">
        <w:rPr>
          <w:iCs/>
          <w:sz w:val="22"/>
          <w:szCs w:val="22"/>
          <w:lang w:val="en-IE"/>
        </w:rPr>
        <w:lastRenderedPageBreak/>
        <w:t>Pre-accession Assistance (IPA III).</w:t>
      </w:r>
    </w:p>
    <w:p w14:paraId="66CD0ED3" w14:textId="77777777" w:rsidR="00A716DA" w:rsidRDefault="000B67BB" w:rsidP="00A716DA">
      <w:pPr>
        <w:spacing w:after="0"/>
        <w:ind w:left="426"/>
        <w:jc w:val="both"/>
        <w:rPr>
          <w:iCs/>
          <w:sz w:val="22"/>
          <w:szCs w:val="22"/>
          <w:lang w:val="en-IE"/>
        </w:rPr>
      </w:pPr>
      <w:r w:rsidRPr="000B67BB">
        <w:rPr>
          <w:iCs/>
          <w:sz w:val="22"/>
          <w:szCs w:val="22"/>
          <w:lang w:val="en-IE"/>
        </w:rPr>
        <w:t>Participation in this contract award procedure is open to all natural persons who are nationals of and legal persons which are effectively established in a Member State of the European Union or in an eligible country or territory as defined under Article 11 of Regulation (EU) No 2021/1529.</w:t>
      </w:r>
    </w:p>
    <w:p w14:paraId="702B23DD" w14:textId="469F17A1" w:rsidR="00B9793F" w:rsidRPr="00C348D5" w:rsidRDefault="000B67BB" w:rsidP="00A716DA">
      <w:pPr>
        <w:spacing w:after="0"/>
        <w:ind w:left="426"/>
        <w:jc w:val="both"/>
        <w:rPr>
          <w:rFonts w:ascii="Segoe UI" w:hAnsi="Segoe UI" w:cs="Segoe UI"/>
          <w:sz w:val="22"/>
          <w:szCs w:val="22"/>
        </w:rPr>
      </w:pPr>
      <w:r w:rsidRPr="000B67BB">
        <w:rPr>
          <w:iCs/>
          <w:sz w:val="22"/>
          <w:szCs w:val="22"/>
          <w:lang w:val="en-IE"/>
        </w:rPr>
        <w:t>Participation is also open to international organisations.</w:t>
      </w:r>
    </w:p>
    <w:p w14:paraId="21D2BECF" w14:textId="77777777" w:rsidR="00B9793F" w:rsidRPr="008660AD"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CBC2AF9" w14:textId="0AB3434C" w:rsidR="001A66C2" w:rsidRPr="003319C5" w:rsidRDefault="002658BB" w:rsidP="008660AD">
      <w:pPr>
        <w:widowControl/>
        <w:snapToGrid w:val="0"/>
        <w:ind w:left="360" w:right="26"/>
        <w:jc w:val="both"/>
        <w:rPr>
          <w:rFonts w:eastAsia="Calibri"/>
          <w:i/>
          <w:iCs/>
          <w:snapToGrid/>
          <w:sz w:val="22"/>
          <w:szCs w:val="22"/>
          <w:lang w:val="en-GB"/>
        </w:rPr>
      </w:pPr>
      <w:r w:rsidRPr="002658BB">
        <w:rPr>
          <w:sz w:val="22"/>
          <w:szCs w:val="22"/>
          <w:lang w:val="en-GB"/>
        </w:rPr>
        <w:t>No more than one tender may be submitted by a natural or legal person, either individually or as part of a consortium</w:t>
      </w:r>
      <w:r w:rsidR="001A66C2" w:rsidRPr="003F1149">
        <w:rPr>
          <w:sz w:val="22"/>
          <w:szCs w:val="22"/>
          <w:lang w:val="en-GB"/>
        </w:rPr>
        <w:t xml:space="preserve">.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BFED129" w14:textId="30FC50C3" w:rsidR="006066A7" w:rsidRDefault="006066A7" w:rsidP="006066A7">
      <w:pPr>
        <w:ind w:left="360"/>
        <w:outlineLvl w:val="0"/>
        <w:rPr>
          <w:sz w:val="22"/>
          <w:szCs w:val="22"/>
          <w:lang w:val="en-GB"/>
        </w:rPr>
      </w:pPr>
      <w:r w:rsidRPr="006066A7">
        <w:rPr>
          <w:sz w:val="22"/>
          <w:szCs w:val="22"/>
          <w:lang w:val="en-GB"/>
        </w:rPr>
        <w:t xml:space="preserve">Tenderers must submit a signed declaration on honour confirming that they are not in any of the </w:t>
      </w:r>
      <w:r>
        <w:rPr>
          <w:sz w:val="22"/>
          <w:szCs w:val="22"/>
          <w:lang w:val="en-GB"/>
        </w:rPr>
        <w:t>e</w:t>
      </w:r>
      <w:r w:rsidRPr="006066A7">
        <w:rPr>
          <w:sz w:val="22"/>
          <w:szCs w:val="22"/>
          <w:lang w:val="en-GB"/>
        </w:rPr>
        <w:t>xclusion situations listed in Section 2.6.10.1 of the Practical Guide (</w:t>
      </w:r>
      <w:proofErr w:type="spellStart"/>
      <w:r w:rsidRPr="006066A7">
        <w:rPr>
          <w:sz w:val="22"/>
          <w:szCs w:val="22"/>
          <w:lang w:val="en-GB"/>
        </w:rPr>
        <w:t>ePRAG</w:t>
      </w:r>
      <w:proofErr w:type="spellEnd"/>
      <w:r w:rsidRPr="006066A7">
        <w:rPr>
          <w:sz w:val="22"/>
          <w:szCs w:val="22"/>
          <w:lang w:val="en-GB"/>
        </w:rPr>
        <w:t xml:space="preserve"> 2021.1).</w:t>
      </w:r>
    </w:p>
    <w:p w14:paraId="3126791C" w14:textId="3532E16D"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A04AC4">
      <w:pPr>
        <w:keepNext/>
        <w:jc w:val="center"/>
        <w:rPr>
          <w:sz w:val="28"/>
          <w:szCs w:val="28"/>
          <w:lang w:val="en-GB"/>
        </w:rPr>
      </w:pPr>
      <w:r>
        <w:rPr>
          <w:snapToGrid/>
          <w:sz w:val="22"/>
          <w:szCs w:val="22"/>
          <w:lang w:val="en-GB"/>
        </w:rPr>
        <w:pict w14:anchorId="11F7E59B">
          <v:line id="_x0000_s2053"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03B7CE3A" w:rsidR="006F5FD0" w:rsidRPr="00A04AC4" w:rsidRDefault="006F5FD0" w:rsidP="00571687">
      <w:pPr>
        <w:pStyle w:val="Blockquote"/>
        <w:jc w:val="both"/>
        <w:rPr>
          <w:i/>
          <w:sz w:val="22"/>
          <w:szCs w:val="22"/>
          <w:lang w:val="en-GB"/>
        </w:rPr>
      </w:pPr>
      <w:r w:rsidRPr="00B33EE6">
        <w:rPr>
          <w:rStyle w:val="Emphasis"/>
          <w:i w:val="0"/>
          <w:sz w:val="22"/>
          <w:szCs w:val="22"/>
          <w:lang w:val="en-GB"/>
        </w:rPr>
        <w:t xml:space="preserve"> </w:t>
      </w:r>
      <w:r w:rsidR="00CF18F0" w:rsidRPr="00A04AC4">
        <w:rPr>
          <w:rStyle w:val="Emphasis"/>
          <w:i w:val="0"/>
          <w:sz w:val="22"/>
          <w:szCs w:val="22"/>
          <w:lang w:val="en-GB"/>
        </w:rPr>
        <w:t>01.02.2026</w:t>
      </w:r>
      <w:r w:rsidRPr="00A04AC4">
        <w:rPr>
          <w:rStyle w:val="Emphasis"/>
          <w:i w:val="0"/>
          <w:sz w:val="22"/>
          <w:szCs w:val="22"/>
          <w:lang w:val="en-GB"/>
        </w:rPr>
        <w:t xml:space="preserve"> </w:t>
      </w:r>
    </w:p>
    <w:p w14:paraId="70B1A4AA" w14:textId="77777777" w:rsidR="006F5FD0" w:rsidRPr="00A04AC4" w:rsidRDefault="005639EC" w:rsidP="00571687">
      <w:pPr>
        <w:ind w:left="709" w:hanging="349"/>
        <w:outlineLvl w:val="0"/>
        <w:rPr>
          <w:sz w:val="22"/>
          <w:szCs w:val="22"/>
          <w:lang w:val="en-GB"/>
        </w:rPr>
      </w:pPr>
      <w:r w:rsidRPr="00A04AC4">
        <w:rPr>
          <w:rStyle w:val="Strong"/>
          <w:sz w:val="22"/>
          <w:szCs w:val="22"/>
          <w:lang w:val="en-GB"/>
        </w:rPr>
        <w:t>15</w:t>
      </w:r>
      <w:r w:rsidR="006F5FD0" w:rsidRPr="00A04AC4">
        <w:rPr>
          <w:rStyle w:val="Strong"/>
          <w:sz w:val="22"/>
          <w:szCs w:val="22"/>
          <w:lang w:val="en-GB"/>
        </w:rPr>
        <w:t xml:space="preserve">. </w:t>
      </w:r>
      <w:r w:rsidR="00584BF4" w:rsidRPr="00A04AC4">
        <w:rPr>
          <w:rStyle w:val="Strong"/>
          <w:sz w:val="22"/>
          <w:szCs w:val="22"/>
          <w:lang w:val="en-GB"/>
        </w:rPr>
        <w:tab/>
      </w:r>
      <w:r w:rsidRPr="00A04AC4">
        <w:rPr>
          <w:rStyle w:val="Strong"/>
          <w:sz w:val="22"/>
          <w:szCs w:val="22"/>
          <w:lang w:val="en-GB"/>
        </w:rPr>
        <w:t>Implementation</w:t>
      </w:r>
      <w:r w:rsidR="006F5FD0" w:rsidRPr="00A04AC4">
        <w:rPr>
          <w:rStyle w:val="Strong"/>
          <w:sz w:val="22"/>
          <w:szCs w:val="22"/>
          <w:lang w:val="en-GB"/>
        </w:rPr>
        <w:t xml:space="preserve"> period of </w:t>
      </w:r>
      <w:r w:rsidRPr="00A04AC4">
        <w:rPr>
          <w:rStyle w:val="Strong"/>
          <w:sz w:val="22"/>
          <w:szCs w:val="22"/>
          <w:lang w:val="en-GB"/>
        </w:rPr>
        <w:t>the</w:t>
      </w:r>
      <w:r w:rsidR="00476D80" w:rsidRPr="00A04AC4">
        <w:rPr>
          <w:rStyle w:val="Strong"/>
          <w:sz w:val="22"/>
          <w:szCs w:val="22"/>
          <w:lang w:val="en-GB"/>
        </w:rPr>
        <w:t xml:space="preserve"> tasks </w:t>
      </w:r>
    </w:p>
    <w:p w14:paraId="6A07015F" w14:textId="1CBBC10B" w:rsidR="006F5FD0" w:rsidRPr="00B33EE6" w:rsidRDefault="00590353" w:rsidP="00571687">
      <w:pPr>
        <w:pStyle w:val="Blockquote"/>
        <w:jc w:val="both"/>
        <w:rPr>
          <w:i/>
          <w:sz w:val="22"/>
          <w:szCs w:val="22"/>
          <w:lang w:val="en-GB"/>
        </w:rPr>
      </w:pPr>
      <w:r w:rsidRPr="00A04AC4">
        <w:rPr>
          <w:rStyle w:val="Emphasis"/>
          <w:i w:val="0"/>
          <w:sz w:val="22"/>
          <w:szCs w:val="22"/>
          <w:lang w:val="en-GB"/>
        </w:rPr>
        <w:t>Maximum 4 weeks from the date of contract signature</w:t>
      </w:r>
    </w:p>
    <w:p w14:paraId="29CC7DD8" w14:textId="77777777" w:rsidR="006F5FD0" w:rsidRPr="00B33EE6" w:rsidRDefault="00A04AC4">
      <w:pPr>
        <w:rPr>
          <w:sz w:val="22"/>
          <w:szCs w:val="22"/>
          <w:lang w:val="en-GB"/>
        </w:rPr>
      </w:pPr>
      <w:r>
        <w:rPr>
          <w:snapToGrid/>
          <w:sz w:val="22"/>
          <w:szCs w:val="22"/>
          <w:lang w:val="en-GB"/>
        </w:rPr>
        <w:pict w14:anchorId="6E3015B7">
          <v:line id="_x0000_s2054"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proofErr w:type="gramStart"/>
      <w:r w:rsidRPr="00AE0634">
        <w:rPr>
          <w:sz w:val="22"/>
          <w:szCs w:val="22"/>
          <w:lang w:val="en-GB"/>
        </w:rPr>
        <w:lastRenderedPageBreak/>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A04AC4"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w:t>
      </w:r>
      <w:proofErr w:type="gramStart"/>
      <w:r w:rsidRPr="00B33EE6">
        <w:rPr>
          <w:sz w:val="22"/>
          <w:szCs w:val="22"/>
          <w:lang w:val="en-GB"/>
        </w:rPr>
        <w:t>as a whole</w:t>
      </w:r>
      <w:r w:rsidR="006751D2" w:rsidRPr="00B33EE6">
        <w:rPr>
          <w:sz w:val="22"/>
          <w:szCs w:val="22"/>
          <w:lang w:val="en-GB"/>
        </w:rPr>
        <w:t xml:space="preserve"> if</w:t>
      </w:r>
      <w:proofErr w:type="gramEnd"/>
      <w:r w:rsidR="006751D2" w:rsidRPr="00B33EE6">
        <w:rPr>
          <w:sz w:val="22"/>
          <w:szCs w:val="22"/>
          <w:lang w:val="en-GB"/>
        </w:rPr>
        <w:t xml:space="preserve"> not specified otherwise. The selection criteria will not be applied to natural persons and single-</w:t>
      </w:r>
      <w:r w:rsidR="006751D2" w:rsidRPr="00A04AC4">
        <w:rPr>
          <w:sz w:val="22"/>
          <w:szCs w:val="22"/>
          <w:lang w:val="en-GB"/>
        </w:rPr>
        <w:t>member companies when they are sub-contractors.</w:t>
      </w:r>
    </w:p>
    <w:p w14:paraId="53A16187" w14:textId="4D66B069" w:rsidR="006F5FD0" w:rsidRPr="00A04AC4" w:rsidRDefault="006F5FD0" w:rsidP="008660AD">
      <w:pPr>
        <w:pStyle w:val="Blockquote"/>
        <w:numPr>
          <w:ilvl w:val="0"/>
          <w:numId w:val="45"/>
        </w:numPr>
        <w:ind w:right="357"/>
        <w:jc w:val="both"/>
        <w:rPr>
          <w:sz w:val="22"/>
          <w:szCs w:val="22"/>
          <w:lang w:val="en-GB"/>
        </w:rPr>
      </w:pPr>
      <w:r w:rsidRPr="00A04AC4">
        <w:rPr>
          <w:b/>
          <w:sz w:val="22"/>
          <w:szCs w:val="22"/>
          <w:u w:val="single"/>
          <w:lang w:val="en-GB"/>
        </w:rPr>
        <w:t xml:space="preserve">Economic and financial </w:t>
      </w:r>
      <w:r w:rsidR="001C64F1" w:rsidRPr="00A04AC4">
        <w:rPr>
          <w:b/>
          <w:sz w:val="22"/>
          <w:szCs w:val="22"/>
          <w:u w:val="single"/>
          <w:lang w:val="en-GB"/>
        </w:rPr>
        <w:t xml:space="preserve">capacity </w:t>
      </w:r>
      <w:r w:rsidRPr="00A04AC4">
        <w:rPr>
          <w:b/>
          <w:sz w:val="22"/>
          <w:szCs w:val="22"/>
          <w:u w:val="single"/>
          <w:lang w:val="en-GB"/>
        </w:rPr>
        <w:t xml:space="preserve">of </w:t>
      </w:r>
      <w:r w:rsidR="002413EA" w:rsidRPr="00A04AC4">
        <w:rPr>
          <w:b/>
          <w:sz w:val="22"/>
          <w:szCs w:val="22"/>
          <w:u w:val="single"/>
          <w:lang w:val="en-GB"/>
        </w:rPr>
        <w:t>the tenderer</w:t>
      </w:r>
      <w:r w:rsidR="00087A72" w:rsidRPr="00A04AC4">
        <w:rPr>
          <w:b/>
          <w:sz w:val="22"/>
          <w:szCs w:val="22"/>
          <w:lang w:val="en-GB"/>
        </w:rPr>
        <w:t xml:space="preserve"> (</w:t>
      </w:r>
      <w:r w:rsidRPr="00A04AC4">
        <w:rPr>
          <w:sz w:val="22"/>
          <w:szCs w:val="22"/>
          <w:lang w:val="en-GB"/>
        </w:rPr>
        <w:t>based on</w:t>
      </w:r>
      <w:r w:rsidR="00087A72" w:rsidRPr="00A04AC4">
        <w:rPr>
          <w:sz w:val="22"/>
          <w:szCs w:val="22"/>
          <w:lang w:val="en-GB"/>
        </w:rPr>
        <w:t xml:space="preserve"> item 3 of the </w:t>
      </w:r>
      <w:r w:rsidR="005639EC" w:rsidRPr="00A04AC4">
        <w:rPr>
          <w:sz w:val="22"/>
          <w:szCs w:val="22"/>
          <w:lang w:val="en-GB"/>
        </w:rPr>
        <w:t>tender</w:t>
      </w:r>
      <w:r w:rsidR="00087A72" w:rsidRPr="00A04AC4">
        <w:rPr>
          <w:sz w:val="22"/>
          <w:szCs w:val="22"/>
          <w:lang w:val="en-GB"/>
        </w:rPr>
        <w:t xml:space="preserve"> form</w:t>
      </w:r>
      <w:r w:rsidR="006751D2" w:rsidRPr="00A04AC4">
        <w:rPr>
          <w:sz w:val="22"/>
          <w:szCs w:val="22"/>
          <w:lang w:val="en-GB"/>
        </w:rPr>
        <w:t>.</w:t>
      </w:r>
    </w:p>
    <w:p w14:paraId="71743982" w14:textId="4CC7F5CC" w:rsidR="004F4A09" w:rsidRPr="00A04AC4" w:rsidRDefault="004F4A09" w:rsidP="00A04AC4">
      <w:pPr>
        <w:pStyle w:val="Blockquote"/>
        <w:numPr>
          <w:ilvl w:val="0"/>
          <w:numId w:val="36"/>
        </w:numPr>
        <w:ind w:left="717" w:right="357"/>
        <w:jc w:val="both"/>
        <w:rPr>
          <w:sz w:val="22"/>
          <w:szCs w:val="22"/>
          <w:lang w:val="en-GB"/>
        </w:rPr>
      </w:pPr>
      <w:r w:rsidRPr="00A04AC4">
        <w:rPr>
          <w:sz w:val="22"/>
          <w:szCs w:val="22"/>
          <w:lang w:val="en-GB"/>
        </w:rPr>
        <w:t xml:space="preserve">the available financial resources of the </w:t>
      </w:r>
      <w:r w:rsidR="005639EC" w:rsidRPr="00A04AC4">
        <w:rPr>
          <w:sz w:val="22"/>
          <w:szCs w:val="22"/>
          <w:lang w:val="en-GB"/>
        </w:rPr>
        <w:t>tenderer</w:t>
      </w:r>
      <w:r w:rsidRPr="00A04AC4">
        <w:rPr>
          <w:sz w:val="22"/>
          <w:szCs w:val="22"/>
          <w:lang w:val="en-GB"/>
        </w:rPr>
        <w:t xml:space="preserve"> must exceed the annualised maximum budget of the contract</w:t>
      </w:r>
    </w:p>
    <w:p w14:paraId="5D762B00" w14:textId="77777777" w:rsidR="006F5FD0" w:rsidRPr="00A04AC4" w:rsidRDefault="00571687" w:rsidP="00571687">
      <w:pPr>
        <w:pStyle w:val="Blockquote"/>
        <w:ind w:left="641" w:right="357" w:hanging="284"/>
        <w:jc w:val="both"/>
        <w:rPr>
          <w:sz w:val="22"/>
          <w:szCs w:val="22"/>
          <w:lang w:val="en-GB"/>
        </w:rPr>
      </w:pPr>
      <w:r w:rsidRPr="00A04AC4">
        <w:rPr>
          <w:b/>
          <w:sz w:val="22"/>
          <w:szCs w:val="22"/>
          <w:u w:val="single"/>
          <w:lang w:val="en-GB"/>
        </w:rPr>
        <w:t>2)</w:t>
      </w:r>
      <w:r w:rsidRPr="00A04AC4">
        <w:rPr>
          <w:sz w:val="22"/>
          <w:szCs w:val="22"/>
          <w:u w:val="single"/>
          <w:lang w:val="en-GB"/>
        </w:rPr>
        <w:tab/>
      </w:r>
      <w:r w:rsidR="006F5FD0" w:rsidRPr="00A04AC4">
        <w:rPr>
          <w:b/>
          <w:sz w:val="22"/>
          <w:szCs w:val="22"/>
          <w:u w:val="single"/>
          <w:lang w:val="en-GB"/>
        </w:rPr>
        <w:t>Professional capacity of</w:t>
      </w:r>
      <w:r w:rsidR="002413EA" w:rsidRPr="00A04AC4">
        <w:rPr>
          <w:b/>
          <w:sz w:val="22"/>
          <w:szCs w:val="22"/>
          <w:u w:val="single"/>
          <w:lang w:val="en-GB"/>
        </w:rPr>
        <w:t xml:space="preserve"> the tenderer</w:t>
      </w:r>
      <w:r w:rsidR="006F5FD0" w:rsidRPr="00A04AC4">
        <w:rPr>
          <w:b/>
          <w:sz w:val="22"/>
          <w:szCs w:val="22"/>
          <w:u w:val="single"/>
          <w:lang w:val="en-GB"/>
        </w:rPr>
        <w:t xml:space="preserve"> </w:t>
      </w:r>
      <w:r w:rsidR="00A85E8A" w:rsidRPr="00A04AC4">
        <w:rPr>
          <w:b/>
          <w:sz w:val="22"/>
          <w:szCs w:val="22"/>
          <w:u w:val="single"/>
          <w:lang w:val="en-GB"/>
        </w:rPr>
        <w:t>(</w:t>
      </w:r>
      <w:r w:rsidR="006F5FD0" w:rsidRPr="00A04AC4">
        <w:rPr>
          <w:sz w:val="22"/>
          <w:szCs w:val="22"/>
          <w:lang w:val="en-GB"/>
        </w:rPr>
        <w:t xml:space="preserve">based on items </w:t>
      </w:r>
      <w:r w:rsidR="00087A72" w:rsidRPr="00A04AC4">
        <w:rPr>
          <w:sz w:val="22"/>
          <w:szCs w:val="22"/>
          <w:lang w:val="en-GB"/>
        </w:rPr>
        <w:t xml:space="preserve">4 of the </w:t>
      </w:r>
      <w:r w:rsidR="005639EC" w:rsidRPr="00A04AC4">
        <w:rPr>
          <w:sz w:val="22"/>
          <w:szCs w:val="22"/>
          <w:lang w:val="en-GB"/>
        </w:rPr>
        <w:t>tender</w:t>
      </w:r>
      <w:r w:rsidR="00087A72" w:rsidRPr="00A04AC4">
        <w:rPr>
          <w:sz w:val="22"/>
          <w:szCs w:val="22"/>
          <w:lang w:val="en-GB"/>
        </w:rPr>
        <w:t xml:space="preserve"> form)</w:t>
      </w:r>
      <w:r w:rsidR="00BE08EC" w:rsidRPr="00A04AC4">
        <w:rPr>
          <w:sz w:val="22"/>
          <w:szCs w:val="22"/>
          <w:lang w:val="en-GB"/>
        </w:rPr>
        <w:t>.</w:t>
      </w:r>
    </w:p>
    <w:p w14:paraId="195C8042" w14:textId="77777777" w:rsidR="00BE08EC" w:rsidRPr="00A04AC4" w:rsidRDefault="00BE08EC" w:rsidP="00B33EE6">
      <w:pPr>
        <w:pStyle w:val="Blockquote"/>
        <w:ind w:right="357" w:hanging="3"/>
        <w:jc w:val="both"/>
        <w:rPr>
          <w:sz w:val="22"/>
          <w:szCs w:val="22"/>
          <w:lang w:val="en-GB"/>
        </w:rPr>
      </w:pPr>
      <w:r w:rsidRPr="00A04AC4">
        <w:rPr>
          <w:sz w:val="22"/>
          <w:szCs w:val="22"/>
          <w:lang w:val="en-GB"/>
        </w:rPr>
        <w:t xml:space="preserve">The reference period which will be </w:t>
      </w:r>
      <w:proofErr w:type="gramStart"/>
      <w:r w:rsidRPr="00A04AC4">
        <w:rPr>
          <w:sz w:val="22"/>
          <w:szCs w:val="22"/>
          <w:lang w:val="en-GB"/>
        </w:rPr>
        <w:t>taken into account</w:t>
      </w:r>
      <w:proofErr w:type="gramEnd"/>
      <w:r w:rsidRPr="00A04AC4">
        <w:rPr>
          <w:sz w:val="22"/>
          <w:szCs w:val="22"/>
          <w:lang w:val="en-GB"/>
        </w:rPr>
        <w:t xml:space="preserve"> will be the last three</w:t>
      </w:r>
      <w:r w:rsidR="00862885" w:rsidRPr="00A04AC4">
        <w:rPr>
          <w:sz w:val="22"/>
          <w:szCs w:val="22"/>
          <w:lang w:val="en-GB"/>
        </w:rPr>
        <w:t xml:space="preserve"> years </w:t>
      </w:r>
      <w:r w:rsidR="00771F97" w:rsidRPr="00A04AC4">
        <w:rPr>
          <w:sz w:val="22"/>
          <w:szCs w:val="22"/>
          <w:lang w:val="en-GB"/>
        </w:rPr>
        <w:t>preceding the</w:t>
      </w:r>
      <w:r w:rsidRPr="00A04AC4">
        <w:rPr>
          <w:sz w:val="22"/>
          <w:szCs w:val="22"/>
          <w:lang w:val="en-GB"/>
        </w:rPr>
        <w:t xml:space="preserve"> submission deadline.</w:t>
      </w:r>
    </w:p>
    <w:p w14:paraId="1FA9C991" w14:textId="272C9B0C" w:rsidR="00FD6529" w:rsidRPr="00A04AC4" w:rsidRDefault="00FD6529" w:rsidP="00FD6529">
      <w:pPr>
        <w:pStyle w:val="Blockquote"/>
        <w:numPr>
          <w:ilvl w:val="0"/>
          <w:numId w:val="36"/>
        </w:numPr>
        <w:ind w:left="717" w:right="357"/>
        <w:jc w:val="both"/>
        <w:rPr>
          <w:sz w:val="22"/>
          <w:szCs w:val="22"/>
          <w:lang w:val="en-GB"/>
        </w:rPr>
      </w:pPr>
      <w:r w:rsidRPr="00A04AC4">
        <w:rPr>
          <w:sz w:val="22"/>
          <w:szCs w:val="22"/>
          <w:lang w:val="en-GB"/>
        </w:rPr>
        <w:t>The tenderer must have experience in supplying similar goods within the last three years.</w:t>
      </w:r>
    </w:p>
    <w:p w14:paraId="3684D1DB" w14:textId="77777777" w:rsidR="004F7508" w:rsidRPr="00A04AC4" w:rsidRDefault="00571687" w:rsidP="004F7508">
      <w:pPr>
        <w:pStyle w:val="Blockquote"/>
        <w:ind w:left="720" w:right="357" w:hanging="360"/>
        <w:jc w:val="both"/>
        <w:rPr>
          <w:sz w:val="22"/>
          <w:szCs w:val="22"/>
          <w:lang w:val="en-GB"/>
        </w:rPr>
      </w:pPr>
      <w:r w:rsidRPr="00A04AC4">
        <w:rPr>
          <w:b/>
          <w:sz w:val="22"/>
          <w:szCs w:val="22"/>
          <w:u w:val="single"/>
          <w:lang w:val="en-GB"/>
        </w:rPr>
        <w:t>3)</w:t>
      </w:r>
      <w:r w:rsidRPr="00A04AC4">
        <w:rPr>
          <w:b/>
          <w:sz w:val="22"/>
          <w:szCs w:val="22"/>
          <w:u w:val="single"/>
          <w:lang w:val="en-GB"/>
        </w:rPr>
        <w:tab/>
      </w:r>
      <w:r w:rsidR="006F5FD0" w:rsidRPr="00A04AC4">
        <w:rPr>
          <w:b/>
          <w:sz w:val="22"/>
          <w:szCs w:val="22"/>
          <w:u w:val="single"/>
          <w:lang w:val="en-GB"/>
        </w:rPr>
        <w:t xml:space="preserve">Technical capacity of </w:t>
      </w:r>
      <w:r w:rsidR="00C03AF5" w:rsidRPr="00A04AC4">
        <w:rPr>
          <w:b/>
          <w:sz w:val="22"/>
          <w:szCs w:val="22"/>
          <w:u w:val="single"/>
          <w:lang w:val="en-GB"/>
        </w:rPr>
        <w:t>tenderer</w:t>
      </w:r>
      <w:r w:rsidR="006F5FD0" w:rsidRPr="00A04AC4">
        <w:rPr>
          <w:b/>
          <w:sz w:val="22"/>
          <w:szCs w:val="22"/>
          <w:u w:val="single"/>
          <w:lang w:val="en-GB"/>
        </w:rPr>
        <w:t xml:space="preserve"> </w:t>
      </w:r>
      <w:r w:rsidR="00087A72" w:rsidRPr="00A04AC4">
        <w:rPr>
          <w:sz w:val="22"/>
          <w:szCs w:val="22"/>
          <w:lang w:val="en-GB"/>
        </w:rPr>
        <w:t>(</w:t>
      </w:r>
      <w:r w:rsidR="006F5FD0" w:rsidRPr="00A04AC4">
        <w:rPr>
          <w:sz w:val="22"/>
          <w:szCs w:val="22"/>
          <w:lang w:val="en-GB"/>
        </w:rPr>
        <w:t xml:space="preserve">based on items 5 and 6 of the </w:t>
      </w:r>
      <w:r w:rsidR="00994EA3" w:rsidRPr="00A04AC4">
        <w:rPr>
          <w:sz w:val="22"/>
          <w:szCs w:val="22"/>
          <w:lang w:val="en-GB"/>
        </w:rPr>
        <w:t>tender</w:t>
      </w:r>
      <w:r w:rsidR="006F5FD0" w:rsidRPr="00A04AC4">
        <w:rPr>
          <w:sz w:val="22"/>
          <w:szCs w:val="22"/>
          <w:lang w:val="en-GB"/>
        </w:rPr>
        <w:t xml:space="preserve"> form</w:t>
      </w:r>
      <w:r w:rsidR="00087A72" w:rsidRPr="00A04AC4">
        <w:rPr>
          <w:sz w:val="22"/>
          <w:szCs w:val="22"/>
          <w:lang w:val="en-GB"/>
        </w:rPr>
        <w:t>)</w:t>
      </w:r>
      <w:r w:rsidR="00BE08EC" w:rsidRPr="00A04AC4">
        <w:rPr>
          <w:sz w:val="22"/>
          <w:szCs w:val="22"/>
          <w:lang w:val="en-GB"/>
        </w:rPr>
        <w:t xml:space="preserve">. </w:t>
      </w:r>
    </w:p>
    <w:p w14:paraId="1853E77F" w14:textId="2E3D4CD6" w:rsidR="001661F7" w:rsidRPr="00A04AC4" w:rsidRDefault="00962E97" w:rsidP="004F7508">
      <w:pPr>
        <w:pStyle w:val="Blockquote"/>
        <w:numPr>
          <w:ilvl w:val="0"/>
          <w:numId w:val="36"/>
        </w:numPr>
        <w:ind w:right="357"/>
        <w:jc w:val="both"/>
        <w:rPr>
          <w:sz w:val="22"/>
          <w:szCs w:val="22"/>
          <w:lang w:val="en-GB"/>
        </w:rPr>
      </w:pPr>
      <w:r w:rsidRPr="00A04AC4">
        <w:rPr>
          <w:sz w:val="22"/>
          <w:szCs w:val="22"/>
          <w:lang w:val="en-GB"/>
        </w:rPr>
        <w:t>The tenderer must have successfully delivered at least one supply contract of comparable nature and value during the last three years</w:t>
      </w:r>
      <w:r w:rsidR="001661F7" w:rsidRPr="00A04AC4">
        <w:rPr>
          <w:sz w:val="22"/>
          <w:szCs w:val="22"/>
          <w:lang w:val="en-GB"/>
        </w:rPr>
        <w:t>.</w:t>
      </w: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141CBDF4" w:rsidR="006F5FD0" w:rsidRPr="00B33EE6" w:rsidRDefault="00394529" w:rsidP="0007067C">
      <w:pPr>
        <w:pStyle w:val="Blockquote"/>
        <w:ind w:left="426" w:right="1"/>
        <w:jc w:val="both"/>
        <w:rPr>
          <w:sz w:val="22"/>
          <w:szCs w:val="22"/>
          <w:lang w:val="en-GB"/>
        </w:rPr>
      </w:pPr>
      <w:r w:rsidRPr="00394529">
        <w:rPr>
          <w:sz w:val="22"/>
          <w:szCs w:val="22"/>
          <w:lang w:val="en-GB"/>
        </w:rPr>
        <w:t xml:space="preserve">The contract will be awarded to the </w:t>
      </w:r>
      <w:proofErr w:type="gramStart"/>
      <w:r w:rsidRPr="00394529">
        <w:rPr>
          <w:sz w:val="22"/>
          <w:szCs w:val="22"/>
          <w:lang w:val="en-GB"/>
        </w:rPr>
        <w:t>lowest-priced</w:t>
      </w:r>
      <w:proofErr w:type="gramEnd"/>
      <w:r w:rsidRPr="00394529">
        <w:rPr>
          <w:sz w:val="22"/>
          <w:szCs w:val="22"/>
          <w:lang w:val="en-GB"/>
        </w:rPr>
        <w:t xml:space="preserve"> technically compliant tender</w:t>
      </w:r>
      <w:r w:rsidR="00831982">
        <w:rPr>
          <w:sz w:val="22"/>
          <w:szCs w:val="22"/>
          <w:lang w:val="en-GB"/>
        </w:rPr>
        <w:t>.</w:t>
      </w:r>
    </w:p>
    <w:p w14:paraId="793B56EE" w14:textId="77777777" w:rsidR="006F5FD0" w:rsidRPr="00B33EE6" w:rsidRDefault="00A04AC4">
      <w:pPr>
        <w:rPr>
          <w:sz w:val="22"/>
          <w:szCs w:val="22"/>
          <w:lang w:val="en-GB"/>
        </w:rPr>
      </w:pPr>
      <w:r>
        <w:rPr>
          <w:snapToGrid/>
          <w:sz w:val="22"/>
          <w:szCs w:val="22"/>
          <w:lang w:val="en-GB"/>
        </w:rPr>
        <w:pict w14:anchorId="45BE0657">
          <v:line id="_x0000_s2055"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4E9A3F7A"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w:t>
      </w:r>
      <w:r w:rsidRPr="00A04AC4">
        <w:rPr>
          <w:rStyle w:val="Emphasis"/>
          <w:i w:val="0"/>
          <w:sz w:val="22"/>
          <w:szCs w:val="22"/>
          <w:lang w:val="en-GB"/>
        </w:rPr>
        <w:t xml:space="preserve">tenders is </w:t>
      </w:r>
      <w:r w:rsidR="00CF18F0" w:rsidRPr="00A04AC4">
        <w:rPr>
          <w:rStyle w:val="Emphasis"/>
          <w:i w:val="0"/>
          <w:sz w:val="22"/>
          <w:szCs w:val="22"/>
          <w:lang w:val="en-GB"/>
        </w:rPr>
        <w:t>23.01.2026, local hour 16;00</w:t>
      </w:r>
      <w:r w:rsidRPr="00A04AC4">
        <w:rPr>
          <w:rStyle w:val="Emphasis"/>
          <w:i w:val="0"/>
          <w:sz w:val="22"/>
          <w:szCs w:val="22"/>
          <w:lang w:val="en-GB"/>
        </w:rPr>
        <w:t>.</w:t>
      </w:r>
      <w:r w:rsidRPr="00A04AC4" w:rsidDel="00994EA3">
        <w:rPr>
          <w:rStyle w:val="Emphasis"/>
          <w:i w:val="0"/>
          <w:sz w:val="22"/>
          <w:szCs w:val="22"/>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lastRenderedPageBreak/>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0E8212CD"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w:t>
      </w:r>
      <w:r w:rsidR="00CF18F0">
        <w:rPr>
          <w:sz w:val="22"/>
          <w:szCs w:val="22"/>
          <w:lang w:val="en-GB"/>
        </w:rPr>
        <w:t>,</w:t>
      </w:r>
      <w:r w:rsidRPr="00B33EE6">
        <w:rPr>
          <w:sz w:val="22"/>
          <w:szCs w:val="22"/>
          <w:lang w:val="en-GB"/>
        </w:rPr>
        <w:t xml:space="preserve">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5B157F34" w14:textId="77777777" w:rsidR="00B717D3" w:rsidRPr="00A04AC4" w:rsidRDefault="00B717D3" w:rsidP="00B717D3">
      <w:pPr>
        <w:widowControl/>
        <w:snapToGrid w:val="0"/>
        <w:spacing w:after="0"/>
        <w:ind w:left="284" w:right="360"/>
        <w:jc w:val="both"/>
        <w:rPr>
          <w:sz w:val="22"/>
          <w:szCs w:val="22"/>
          <w:lang w:val="en-GB"/>
        </w:rPr>
      </w:pPr>
      <w:r w:rsidRPr="00A04AC4">
        <w:rPr>
          <w:sz w:val="22"/>
          <w:szCs w:val="22"/>
          <w:lang w:val="en-GB"/>
        </w:rPr>
        <w:t>Financial data must be expressed in EUR.</w:t>
      </w:r>
    </w:p>
    <w:p w14:paraId="7A5C8404" w14:textId="70BFE587" w:rsidR="00AF412E" w:rsidRPr="008660AD" w:rsidRDefault="00B717D3" w:rsidP="00B717D3">
      <w:pPr>
        <w:widowControl/>
        <w:snapToGrid w:val="0"/>
        <w:spacing w:after="0"/>
        <w:ind w:left="284" w:right="360"/>
        <w:jc w:val="both"/>
        <w:rPr>
          <w:sz w:val="22"/>
          <w:szCs w:val="22"/>
          <w:lang w:val="en-GB"/>
        </w:rPr>
      </w:pPr>
      <w:r w:rsidRPr="00A04AC4">
        <w:rPr>
          <w:sz w:val="22"/>
          <w:szCs w:val="22"/>
          <w:lang w:val="en-GB"/>
        </w:rPr>
        <w:t xml:space="preserve">Currency conversions, where applicable, shall be made using the </w:t>
      </w:r>
      <w:proofErr w:type="spellStart"/>
      <w:r w:rsidRPr="00A04AC4">
        <w:rPr>
          <w:sz w:val="22"/>
          <w:szCs w:val="22"/>
          <w:lang w:val="en-GB"/>
        </w:rPr>
        <w:t>InforEuro</w:t>
      </w:r>
      <w:proofErr w:type="spellEnd"/>
      <w:r w:rsidRPr="00A04AC4">
        <w:rPr>
          <w:sz w:val="22"/>
          <w:szCs w:val="22"/>
          <w:lang w:val="en-GB"/>
        </w:rPr>
        <w:t xml:space="preserve"> exchange rate </w:t>
      </w:r>
      <w:r w:rsidR="00A1218D" w:rsidRPr="00A04AC4">
        <w:rPr>
          <w:sz w:val="22"/>
          <w:szCs w:val="22"/>
          <w:lang w:val="en-GB"/>
        </w:rPr>
        <w:t xml:space="preserve">( </w:t>
      </w:r>
      <w:hyperlink r:id="rId12" w:history="1">
        <w:r w:rsidR="00A1218D" w:rsidRPr="00A04AC4">
          <w:rPr>
            <w:rStyle w:val="Hyperlink"/>
            <w:sz w:val="22"/>
            <w:szCs w:val="22"/>
            <w:lang w:val="en-GB"/>
          </w:rPr>
          <w:t>http://ec.europa.eu/budget/graphs/inforeuro.html</w:t>
        </w:r>
      </w:hyperlink>
      <w:r w:rsidR="00A1218D" w:rsidRPr="00A04AC4">
        <w:t xml:space="preserve"> ) </w:t>
      </w:r>
      <w:r w:rsidRPr="00A04AC4">
        <w:rPr>
          <w:sz w:val="22"/>
          <w:szCs w:val="22"/>
          <w:lang w:val="en-GB"/>
        </w:rPr>
        <w:t>applicable from launch of procurement procedure.</w:t>
      </w:r>
    </w:p>
    <w:sectPr w:rsidR="00AF412E" w:rsidRPr="008660AD"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F1D548" w14:textId="77777777" w:rsidR="00125E45" w:rsidRDefault="00125E45">
      <w:r>
        <w:separator/>
      </w:r>
    </w:p>
  </w:endnote>
  <w:endnote w:type="continuationSeparator" w:id="0">
    <w:p w14:paraId="0CEE7E62" w14:textId="77777777" w:rsidR="00125E45" w:rsidRDefault="00125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07FD1" w14:textId="77777777" w:rsidR="00125E45" w:rsidRDefault="00125E45">
      <w:r>
        <w:separator/>
      </w:r>
    </w:p>
  </w:footnote>
  <w:footnote w:type="continuationSeparator" w:id="0">
    <w:p w14:paraId="2534E85B" w14:textId="77777777" w:rsidR="00125E45" w:rsidRDefault="00125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ind w:left="72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230824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8253749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77655854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7210861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693112438">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23666897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55084592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098137337">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49866365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8431287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619290446">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619530564">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201817986">
    <w:abstractNumId w:val="17"/>
  </w:num>
  <w:num w:numId="14" w16cid:durableId="1788619840">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311568936">
    <w:abstractNumId w:val="13"/>
  </w:num>
  <w:num w:numId="16" w16cid:durableId="198008307">
    <w:abstractNumId w:val="15"/>
  </w:num>
  <w:num w:numId="17" w16cid:durableId="1086537839">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636224796">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967970963">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260114874">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232474147">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626467854">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080979956">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969751717">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563369601">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8257662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19315052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95251746">
    <w:abstractNumId w:val="27"/>
  </w:num>
  <w:num w:numId="29" w16cid:durableId="68692493">
    <w:abstractNumId w:val="27"/>
  </w:num>
  <w:num w:numId="30" w16cid:durableId="1657613354">
    <w:abstractNumId w:val="27"/>
  </w:num>
  <w:num w:numId="31" w16cid:durableId="5712736">
    <w:abstractNumId w:val="27"/>
  </w:num>
  <w:num w:numId="32" w16cid:durableId="150924869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942032264">
    <w:abstractNumId w:val="36"/>
  </w:num>
  <w:num w:numId="34" w16cid:durableId="306469807">
    <w:abstractNumId w:val="41"/>
  </w:num>
  <w:num w:numId="35" w16cid:durableId="383604256">
    <w:abstractNumId w:val="35"/>
  </w:num>
  <w:num w:numId="36" w16cid:durableId="893076547">
    <w:abstractNumId w:val="33"/>
  </w:num>
  <w:num w:numId="37" w16cid:durableId="942881887">
    <w:abstractNumId w:val="37"/>
  </w:num>
  <w:num w:numId="38" w16cid:durableId="573398696">
    <w:abstractNumId w:val="39"/>
  </w:num>
  <w:num w:numId="39" w16cid:durableId="1200824043">
    <w:abstractNumId w:val="43"/>
  </w:num>
  <w:num w:numId="40" w16cid:durableId="925116996">
    <w:abstractNumId w:val="44"/>
  </w:num>
  <w:num w:numId="41" w16cid:durableId="732628499">
    <w:abstractNumId w:val="40"/>
  </w:num>
  <w:num w:numId="42" w16cid:durableId="684285669">
    <w:abstractNumId w:val="42"/>
  </w:num>
  <w:num w:numId="43" w16cid:durableId="613943741">
    <w:abstractNumId w:val="38"/>
  </w:num>
  <w:num w:numId="44" w16cid:durableId="1511331759">
    <w:abstractNumId w:val="34"/>
  </w:num>
  <w:num w:numId="45" w16cid:durableId="878324613">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54B0B"/>
    <w:rsid w:val="00063FB5"/>
    <w:rsid w:val="0007067C"/>
    <w:rsid w:val="00080900"/>
    <w:rsid w:val="00087A72"/>
    <w:rsid w:val="00095030"/>
    <w:rsid w:val="000A0D48"/>
    <w:rsid w:val="000A0D57"/>
    <w:rsid w:val="000A3758"/>
    <w:rsid w:val="000A4BF3"/>
    <w:rsid w:val="000B14E4"/>
    <w:rsid w:val="000B67BB"/>
    <w:rsid w:val="000B693E"/>
    <w:rsid w:val="000B7C91"/>
    <w:rsid w:val="000C1101"/>
    <w:rsid w:val="000C1522"/>
    <w:rsid w:val="000D1732"/>
    <w:rsid w:val="000D3EBF"/>
    <w:rsid w:val="000E4709"/>
    <w:rsid w:val="000F0F6C"/>
    <w:rsid w:val="000F1340"/>
    <w:rsid w:val="000F5DEF"/>
    <w:rsid w:val="0010162C"/>
    <w:rsid w:val="00105302"/>
    <w:rsid w:val="00125E45"/>
    <w:rsid w:val="0013314C"/>
    <w:rsid w:val="001429BC"/>
    <w:rsid w:val="0014405E"/>
    <w:rsid w:val="00145CFA"/>
    <w:rsid w:val="00147ACF"/>
    <w:rsid w:val="00150687"/>
    <w:rsid w:val="00163A59"/>
    <w:rsid w:val="001661F7"/>
    <w:rsid w:val="00171F2E"/>
    <w:rsid w:val="00180D47"/>
    <w:rsid w:val="001903F3"/>
    <w:rsid w:val="001951FE"/>
    <w:rsid w:val="001A59BB"/>
    <w:rsid w:val="001A66C2"/>
    <w:rsid w:val="001B2571"/>
    <w:rsid w:val="001C21A2"/>
    <w:rsid w:val="001C64F1"/>
    <w:rsid w:val="001C782E"/>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1233"/>
    <w:rsid w:val="002575AA"/>
    <w:rsid w:val="002658BB"/>
    <w:rsid w:val="00266EB9"/>
    <w:rsid w:val="002753AD"/>
    <w:rsid w:val="00276CE4"/>
    <w:rsid w:val="00293038"/>
    <w:rsid w:val="002B2145"/>
    <w:rsid w:val="002D266E"/>
    <w:rsid w:val="002D4121"/>
    <w:rsid w:val="002E1B83"/>
    <w:rsid w:val="002E25ED"/>
    <w:rsid w:val="002E2635"/>
    <w:rsid w:val="002E7D33"/>
    <w:rsid w:val="002F4E69"/>
    <w:rsid w:val="00302D66"/>
    <w:rsid w:val="003045C3"/>
    <w:rsid w:val="00313F6B"/>
    <w:rsid w:val="00322D52"/>
    <w:rsid w:val="003232ED"/>
    <w:rsid w:val="00323BDD"/>
    <w:rsid w:val="003262FC"/>
    <w:rsid w:val="00326B16"/>
    <w:rsid w:val="00330261"/>
    <w:rsid w:val="003378F6"/>
    <w:rsid w:val="00342E7F"/>
    <w:rsid w:val="00347673"/>
    <w:rsid w:val="00350759"/>
    <w:rsid w:val="003574F5"/>
    <w:rsid w:val="00357E25"/>
    <w:rsid w:val="00362824"/>
    <w:rsid w:val="00363ECB"/>
    <w:rsid w:val="00364564"/>
    <w:rsid w:val="003670BA"/>
    <w:rsid w:val="003717BC"/>
    <w:rsid w:val="003861D9"/>
    <w:rsid w:val="0038633F"/>
    <w:rsid w:val="00386E96"/>
    <w:rsid w:val="0038796E"/>
    <w:rsid w:val="0039147E"/>
    <w:rsid w:val="0039347D"/>
    <w:rsid w:val="00394529"/>
    <w:rsid w:val="003947E7"/>
    <w:rsid w:val="00397073"/>
    <w:rsid w:val="003A4357"/>
    <w:rsid w:val="003B1B35"/>
    <w:rsid w:val="003B516E"/>
    <w:rsid w:val="003C1515"/>
    <w:rsid w:val="003D16FB"/>
    <w:rsid w:val="003D4F11"/>
    <w:rsid w:val="003D6CAD"/>
    <w:rsid w:val="003E782D"/>
    <w:rsid w:val="0040360C"/>
    <w:rsid w:val="004108A4"/>
    <w:rsid w:val="00411A3A"/>
    <w:rsid w:val="00424124"/>
    <w:rsid w:val="0043533D"/>
    <w:rsid w:val="004363CA"/>
    <w:rsid w:val="00452ED8"/>
    <w:rsid w:val="0045494F"/>
    <w:rsid w:val="004567DF"/>
    <w:rsid w:val="00472630"/>
    <w:rsid w:val="004735F3"/>
    <w:rsid w:val="00473883"/>
    <w:rsid w:val="00476D80"/>
    <w:rsid w:val="00480B5C"/>
    <w:rsid w:val="004850B4"/>
    <w:rsid w:val="004901C2"/>
    <w:rsid w:val="004957E5"/>
    <w:rsid w:val="004A686B"/>
    <w:rsid w:val="004B1291"/>
    <w:rsid w:val="004B7A19"/>
    <w:rsid w:val="004C21CC"/>
    <w:rsid w:val="004C49B2"/>
    <w:rsid w:val="004C79E1"/>
    <w:rsid w:val="004D031B"/>
    <w:rsid w:val="004D5EDB"/>
    <w:rsid w:val="004E083B"/>
    <w:rsid w:val="004E1482"/>
    <w:rsid w:val="004E5D6B"/>
    <w:rsid w:val="004E69A4"/>
    <w:rsid w:val="004E6C3D"/>
    <w:rsid w:val="004F00C7"/>
    <w:rsid w:val="004F34C4"/>
    <w:rsid w:val="004F3BBC"/>
    <w:rsid w:val="004F4A09"/>
    <w:rsid w:val="004F7508"/>
    <w:rsid w:val="004F7E9D"/>
    <w:rsid w:val="00500794"/>
    <w:rsid w:val="00502217"/>
    <w:rsid w:val="00502BBF"/>
    <w:rsid w:val="00503CD9"/>
    <w:rsid w:val="005046CD"/>
    <w:rsid w:val="00505437"/>
    <w:rsid w:val="00507003"/>
    <w:rsid w:val="005070DB"/>
    <w:rsid w:val="00513F0F"/>
    <w:rsid w:val="00517ADA"/>
    <w:rsid w:val="0054183B"/>
    <w:rsid w:val="005462B4"/>
    <w:rsid w:val="00551429"/>
    <w:rsid w:val="00553C32"/>
    <w:rsid w:val="00553FE4"/>
    <w:rsid w:val="0056183E"/>
    <w:rsid w:val="005635F3"/>
    <w:rsid w:val="005639EC"/>
    <w:rsid w:val="00565A69"/>
    <w:rsid w:val="00571687"/>
    <w:rsid w:val="00572F15"/>
    <w:rsid w:val="00573F7A"/>
    <w:rsid w:val="00584BF4"/>
    <w:rsid w:val="00584D96"/>
    <w:rsid w:val="00590353"/>
    <w:rsid w:val="00590ADB"/>
    <w:rsid w:val="005A21DC"/>
    <w:rsid w:val="005A5094"/>
    <w:rsid w:val="005B35A2"/>
    <w:rsid w:val="005B4F80"/>
    <w:rsid w:val="005B5E3C"/>
    <w:rsid w:val="005C71EF"/>
    <w:rsid w:val="005D41DD"/>
    <w:rsid w:val="005F6BDA"/>
    <w:rsid w:val="005F776D"/>
    <w:rsid w:val="005F7810"/>
    <w:rsid w:val="0060359F"/>
    <w:rsid w:val="006066A7"/>
    <w:rsid w:val="0061336A"/>
    <w:rsid w:val="006309DE"/>
    <w:rsid w:val="00632BDC"/>
    <w:rsid w:val="0064390B"/>
    <w:rsid w:val="00663C6D"/>
    <w:rsid w:val="006714ED"/>
    <w:rsid w:val="006738B9"/>
    <w:rsid w:val="00674F9C"/>
    <w:rsid w:val="006751D2"/>
    <w:rsid w:val="006770CA"/>
    <w:rsid w:val="00686C3A"/>
    <w:rsid w:val="006905A3"/>
    <w:rsid w:val="00697F82"/>
    <w:rsid w:val="006A0598"/>
    <w:rsid w:val="006A60C0"/>
    <w:rsid w:val="006A66DA"/>
    <w:rsid w:val="006A7394"/>
    <w:rsid w:val="006B2EDA"/>
    <w:rsid w:val="006B59B9"/>
    <w:rsid w:val="006C0EB6"/>
    <w:rsid w:val="006C0F37"/>
    <w:rsid w:val="006C2024"/>
    <w:rsid w:val="006D330F"/>
    <w:rsid w:val="006D6080"/>
    <w:rsid w:val="006E3377"/>
    <w:rsid w:val="006E625F"/>
    <w:rsid w:val="006F5FD0"/>
    <w:rsid w:val="006F7885"/>
    <w:rsid w:val="00702610"/>
    <w:rsid w:val="007046C8"/>
    <w:rsid w:val="00706E7C"/>
    <w:rsid w:val="00710A38"/>
    <w:rsid w:val="00711A01"/>
    <w:rsid w:val="007121FB"/>
    <w:rsid w:val="007129D6"/>
    <w:rsid w:val="00712CB3"/>
    <w:rsid w:val="00715755"/>
    <w:rsid w:val="00716854"/>
    <w:rsid w:val="00737190"/>
    <w:rsid w:val="0073798C"/>
    <w:rsid w:val="007471C5"/>
    <w:rsid w:val="00750101"/>
    <w:rsid w:val="00750FF8"/>
    <w:rsid w:val="00753FC2"/>
    <w:rsid w:val="00756357"/>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2E5E"/>
    <w:rsid w:val="007A4037"/>
    <w:rsid w:val="007C352C"/>
    <w:rsid w:val="007C61F0"/>
    <w:rsid w:val="007D51F2"/>
    <w:rsid w:val="007D6292"/>
    <w:rsid w:val="007D761E"/>
    <w:rsid w:val="007E2E9C"/>
    <w:rsid w:val="007F095B"/>
    <w:rsid w:val="007F26E3"/>
    <w:rsid w:val="007F5383"/>
    <w:rsid w:val="007F6AA9"/>
    <w:rsid w:val="008006B4"/>
    <w:rsid w:val="00800827"/>
    <w:rsid w:val="00806A2C"/>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752CF"/>
    <w:rsid w:val="00881C2D"/>
    <w:rsid w:val="00882101"/>
    <w:rsid w:val="0088304D"/>
    <w:rsid w:val="00886ED7"/>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8F9"/>
    <w:rsid w:val="00956BA0"/>
    <w:rsid w:val="00962E97"/>
    <w:rsid w:val="009707C4"/>
    <w:rsid w:val="00970A93"/>
    <w:rsid w:val="00970B01"/>
    <w:rsid w:val="00971962"/>
    <w:rsid w:val="00971CC5"/>
    <w:rsid w:val="00980AEA"/>
    <w:rsid w:val="00991002"/>
    <w:rsid w:val="0099436B"/>
    <w:rsid w:val="00994EA3"/>
    <w:rsid w:val="009A38DE"/>
    <w:rsid w:val="009A59E6"/>
    <w:rsid w:val="009A7B6F"/>
    <w:rsid w:val="009B06B5"/>
    <w:rsid w:val="009B5369"/>
    <w:rsid w:val="009B69BE"/>
    <w:rsid w:val="009D6D26"/>
    <w:rsid w:val="009E5BC1"/>
    <w:rsid w:val="009E5C83"/>
    <w:rsid w:val="009F0852"/>
    <w:rsid w:val="009F128B"/>
    <w:rsid w:val="009F5FB4"/>
    <w:rsid w:val="00A00BD5"/>
    <w:rsid w:val="00A021B5"/>
    <w:rsid w:val="00A02E6B"/>
    <w:rsid w:val="00A03055"/>
    <w:rsid w:val="00A046E7"/>
    <w:rsid w:val="00A04AC4"/>
    <w:rsid w:val="00A04B00"/>
    <w:rsid w:val="00A11931"/>
    <w:rsid w:val="00A1218D"/>
    <w:rsid w:val="00A171EA"/>
    <w:rsid w:val="00A22177"/>
    <w:rsid w:val="00A236A4"/>
    <w:rsid w:val="00A35081"/>
    <w:rsid w:val="00A36F1C"/>
    <w:rsid w:val="00A433A6"/>
    <w:rsid w:val="00A43E7A"/>
    <w:rsid w:val="00A46ED3"/>
    <w:rsid w:val="00A504E1"/>
    <w:rsid w:val="00A521D9"/>
    <w:rsid w:val="00A666EC"/>
    <w:rsid w:val="00A716DA"/>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1C0E"/>
    <w:rsid w:val="00B33EE6"/>
    <w:rsid w:val="00B46840"/>
    <w:rsid w:val="00B503CB"/>
    <w:rsid w:val="00B50F8D"/>
    <w:rsid w:val="00B60EC5"/>
    <w:rsid w:val="00B717D3"/>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C7A62"/>
    <w:rsid w:val="00BD65BA"/>
    <w:rsid w:val="00BD69EF"/>
    <w:rsid w:val="00BE08EC"/>
    <w:rsid w:val="00BE3544"/>
    <w:rsid w:val="00BE595A"/>
    <w:rsid w:val="00BE5F29"/>
    <w:rsid w:val="00BE783C"/>
    <w:rsid w:val="00BF75A9"/>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23E3"/>
    <w:rsid w:val="00CB2A5B"/>
    <w:rsid w:val="00CB441D"/>
    <w:rsid w:val="00CB759D"/>
    <w:rsid w:val="00CB7AAE"/>
    <w:rsid w:val="00CB7FA9"/>
    <w:rsid w:val="00CC0A41"/>
    <w:rsid w:val="00CC3BA0"/>
    <w:rsid w:val="00CC48C9"/>
    <w:rsid w:val="00CD765A"/>
    <w:rsid w:val="00CE49A1"/>
    <w:rsid w:val="00CF18F0"/>
    <w:rsid w:val="00CF759C"/>
    <w:rsid w:val="00D00216"/>
    <w:rsid w:val="00D011CD"/>
    <w:rsid w:val="00D14A9D"/>
    <w:rsid w:val="00D17A30"/>
    <w:rsid w:val="00D225CC"/>
    <w:rsid w:val="00D22682"/>
    <w:rsid w:val="00D240C3"/>
    <w:rsid w:val="00D2786B"/>
    <w:rsid w:val="00D32849"/>
    <w:rsid w:val="00D33DD9"/>
    <w:rsid w:val="00D36168"/>
    <w:rsid w:val="00D434A7"/>
    <w:rsid w:val="00D443B9"/>
    <w:rsid w:val="00D46724"/>
    <w:rsid w:val="00D513CF"/>
    <w:rsid w:val="00D517A4"/>
    <w:rsid w:val="00D51C7E"/>
    <w:rsid w:val="00D549F4"/>
    <w:rsid w:val="00D64101"/>
    <w:rsid w:val="00D84A68"/>
    <w:rsid w:val="00D8773C"/>
    <w:rsid w:val="00D87D0A"/>
    <w:rsid w:val="00D93082"/>
    <w:rsid w:val="00D97139"/>
    <w:rsid w:val="00DA0ABA"/>
    <w:rsid w:val="00DB62F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0ED"/>
    <w:rsid w:val="00E6172B"/>
    <w:rsid w:val="00E669EC"/>
    <w:rsid w:val="00E66A55"/>
    <w:rsid w:val="00E7044B"/>
    <w:rsid w:val="00E713DA"/>
    <w:rsid w:val="00E7190C"/>
    <w:rsid w:val="00E813B7"/>
    <w:rsid w:val="00E81C0B"/>
    <w:rsid w:val="00E82874"/>
    <w:rsid w:val="00E845AC"/>
    <w:rsid w:val="00E8559F"/>
    <w:rsid w:val="00E867FC"/>
    <w:rsid w:val="00E9047D"/>
    <w:rsid w:val="00E9196B"/>
    <w:rsid w:val="00E97A06"/>
    <w:rsid w:val="00EA399C"/>
    <w:rsid w:val="00EA4DF6"/>
    <w:rsid w:val="00EA7B74"/>
    <w:rsid w:val="00EB035E"/>
    <w:rsid w:val="00EB4C19"/>
    <w:rsid w:val="00EC1215"/>
    <w:rsid w:val="00EC7EB7"/>
    <w:rsid w:val="00ED5FA0"/>
    <w:rsid w:val="00EE0A07"/>
    <w:rsid w:val="00EE6E92"/>
    <w:rsid w:val="00EF03C9"/>
    <w:rsid w:val="00EF0A8C"/>
    <w:rsid w:val="00EF6A28"/>
    <w:rsid w:val="00EF6FBF"/>
    <w:rsid w:val="00F014D9"/>
    <w:rsid w:val="00F0428D"/>
    <w:rsid w:val="00F05BF1"/>
    <w:rsid w:val="00F07EE2"/>
    <w:rsid w:val="00F1778E"/>
    <w:rsid w:val="00F17A90"/>
    <w:rsid w:val="00F21C91"/>
    <w:rsid w:val="00F233FF"/>
    <w:rsid w:val="00F27C45"/>
    <w:rsid w:val="00F33C45"/>
    <w:rsid w:val="00F46873"/>
    <w:rsid w:val="00F4786D"/>
    <w:rsid w:val="00F504CC"/>
    <w:rsid w:val="00F50E8B"/>
    <w:rsid w:val="00F60220"/>
    <w:rsid w:val="00F6791E"/>
    <w:rsid w:val="00F76A8F"/>
    <w:rsid w:val="00F77C8A"/>
    <w:rsid w:val="00F86AAA"/>
    <w:rsid w:val="00F9055E"/>
    <w:rsid w:val="00F91683"/>
    <w:rsid w:val="00FA17FC"/>
    <w:rsid w:val="00FB17AC"/>
    <w:rsid w:val="00FC622D"/>
    <w:rsid w:val="00FD6529"/>
    <w:rsid w:val="00FD7C42"/>
    <w:rsid w:val="00FE4D9A"/>
    <w:rsid w:val="00FE4E4B"/>
    <w:rsid w:val="00FE5296"/>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1">
    <w:name w:val="heading 1"/>
    <w:basedOn w:val="Normal"/>
    <w:next w:val="Normal"/>
    <w:link w:val="Heading1Char"/>
    <w:qFormat/>
    <w:rsid w:val="000A0D48"/>
    <w:pPr>
      <w:keepNext/>
      <w:spacing w:before="240" w:after="60"/>
      <w:outlineLvl w:val="0"/>
    </w:pPr>
    <w:rPr>
      <w:rFonts w:ascii="Calibri Light" w:hAnsi="Calibri Light"/>
      <w:b/>
      <w:bCs/>
      <w:kern w:val="32"/>
      <w:sz w:val="32"/>
      <w:szCs w:val="32"/>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 w:type="character" w:customStyle="1" w:styleId="Heading1Char">
    <w:name w:val="Heading 1 Char"/>
    <w:link w:val="Heading1"/>
    <w:rsid w:val="000A0D48"/>
    <w:rPr>
      <w:rFonts w:ascii="Calibri Light" w:eastAsia="Times New Roman" w:hAnsi="Calibri Light" w:cs="Times New Roman"/>
      <w:b/>
      <w:bCs/>
      <w:snapToGrid w:val="0"/>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customXml/itemProps2.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3.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5</Pages>
  <Words>1530</Words>
  <Characters>8804</Characters>
  <Application>Microsoft Office Word</Application>
  <DocSecurity>0</DocSecurity>
  <Lines>166</Lines>
  <Paragraphs>102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10232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Adrian Dinu</cp:lastModifiedBy>
  <cp:revision>80</cp:revision>
  <cp:lastPrinted>2016-05-31T08:36:00Z</cp:lastPrinted>
  <dcterms:created xsi:type="dcterms:W3CDTF">2021-06-23T07:58:00Z</dcterms:created>
  <dcterms:modified xsi:type="dcterms:W3CDTF">2025-12-17T11:46:00Z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