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rsidR="00010B32" w:rsidRPr="00D67F00" w:rsidRDefault="00DB35A9" w:rsidP="00930F49">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r w:rsidR="00B513FE" w:rsidRPr="00774389">
        <w:rPr>
          <w:b/>
          <w:sz w:val="22"/>
          <w:szCs w:val="22"/>
          <w:u w:val="single"/>
        </w:rPr>
        <w:t xml:space="preserve">II.1.1) </w:t>
      </w:r>
      <w:r w:rsidRPr="00774389">
        <w:rPr>
          <w:b/>
          <w:sz w:val="22"/>
          <w:szCs w:val="22"/>
          <w:u w:val="single"/>
        </w:rPr>
        <w:t>Information</w:t>
      </w:r>
      <w:r w:rsidR="00774389" w:rsidRPr="00774389">
        <w:rPr>
          <w:b/>
          <w:sz w:val="22"/>
          <w:szCs w:val="22"/>
          <w:u w:val="single"/>
        </w:rPr>
        <w:t xml:space="preserve"> </w:t>
      </w:r>
      <w:r w:rsidR="00B513FE" w:rsidRPr="00774389">
        <w:rPr>
          <w:b/>
          <w:sz w:val="22"/>
          <w:szCs w:val="22"/>
          <w:u w:val="single"/>
        </w:rPr>
        <w:t>Notice Title</w:t>
      </w:r>
      <w:r w:rsidR="00774389" w:rsidRPr="00774389">
        <w:rPr>
          <w:b/>
          <w:sz w:val="22"/>
          <w:szCs w:val="22"/>
          <w:u w:val="single"/>
        </w:rPr>
        <w:t>:</w:t>
      </w:r>
      <w:r w:rsidR="00774389" w:rsidRPr="00774389">
        <w:rPr>
          <w:sz w:val="22"/>
          <w:szCs w:val="22"/>
        </w:rPr>
        <w:t xml:space="preserve"> MRI device</w:t>
      </w:r>
      <w:r w:rsidR="00B513FE" w:rsidRPr="00774389">
        <w:rPr>
          <w:sz w:val="22"/>
          <w:szCs w:val="22"/>
          <w:u w:val="single"/>
        </w:rPr>
        <w:br/>
      </w:r>
      <w:r w:rsidR="00B513FE" w:rsidRPr="00774389">
        <w:rPr>
          <w:b/>
          <w:sz w:val="22"/>
          <w:szCs w:val="22"/>
          <w:u w:val="single"/>
        </w:rPr>
        <w:t xml:space="preserve">II.1.1) </w:t>
      </w:r>
      <w:r w:rsidRPr="00774389">
        <w:rPr>
          <w:b/>
          <w:sz w:val="22"/>
          <w:szCs w:val="22"/>
          <w:u w:val="single"/>
        </w:rPr>
        <w:t>Information</w:t>
      </w:r>
      <w:r w:rsidR="00774389">
        <w:rPr>
          <w:b/>
          <w:sz w:val="22"/>
          <w:szCs w:val="22"/>
          <w:u w:val="single"/>
        </w:rPr>
        <w:t xml:space="preserve"> </w:t>
      </w:r>
      <w:r w:rsidR="00B513FE" w:rsidRPr="00774389">
        <w:rPr>
          <w:b/>
          <w:sz w:val="22"/>
          <w:szCs w:val="22"/>
          <w:u w:val="single"/>
        </w:rPr>
        <w:t>Notice Reference Number:</w:t>
      </w:r>
      <w:r w:rsidR="00774389" w:rsidRPr="00774389">
        <w:rPr>
          <w:sz w:val="22"/>
          <w:szCs w:val="22"/>
        </w:rPr>
        <w:t xml:space="preserve">  </w:t>
      </w:r>
      <w:r w:rsidR="00B62189">
        <w:t>159524-2025</w:t>
      </w:r>
      <w:r w:rsidR="00045773">
        <w:rPr>
          <w:rStyle w:val="Strong"/>
          <w:b w:val="0"/>
          <w:sz w:val="22"/>
          <w:szCs w:val="22"/>
        </w:rPr>
        <w:br/>
      </w:r>
      <w:r w:rsidR="00D67F00">
        <w:rPr>
          <w:rStyle w:val="Strong"/>
          <w:b w:val="0"/>
          <w:sz w:val="22"/>
          <w:szCs w:val="22"/>
          <w:lang w:val="en-GB"/>
        </w:rPr>
        <w:br/>
      </w:r>
      <w:bookmarkStart w:id="0" w:name="_GoBack"/>
      <w:bookmarkEnd w:id="0"/>
      <w:r w:rsidR="00010B32" w:rsidRPr="00D67F00">
        <w:rPr>
          <w:rStyle w:val="Strong"/>
          <w:sz w:val="22"/>
          <w:szCs w:val="22"/>
          <w:u w:val="single"/>
          <w:lang w:val="en-GB"/>
        </w:rPr>
        <w:t>II.1.3) Type of contract</w:t>
      </w:r>
    </w:p>
    <w:p w:rsidR="00010B32" w:rsidRPr="008F66E7" w:rsidRDefault="00010B32" w:rsidP="008F66E7">
      <w:pPr>
        <w:pStyle w:val="Blockquote"/>
        <w:ind w:left="0"/>
        <w:jc w:val="both"/>
        <w:rPr>
          <w:rStyle w:val="Strong"/>
          <w:b w:val="0"/>
          <w:i/>
          <w:sz w:val="22"/>
          <w:szCs w:val="22"/>
          <w:lang w:val="en-GB"/>
        </w:rPr>
      </w:pPr>
      <w:r w:rsidRPr="00930F49">
        <w:rPr>
          <w:rStyle w:val="Emphasis"/>
          <w:i w:val="0"/>
          <w:sz w:val="22"/>
          <w:szCs w:val="22"/>
          <w:lang w:val="en-GB"/>
        </w:rPr>
        <w:t>Supplies</w:t>
      </w:r>
    </w:p>
    <w:p w:rsidR="00EF74CF" w:rsidRPr="00D67F00" w:rsidRDefault="00EF74CF" w:rsidP="008F66E7">
      <w:pPr>
        <w:spacing w:before="240" w:after="120"/>
        <w:outlineLvl w:val="0"/>
        <w:rPr>
          <w:rStyle w:val="Strong"/>
          <w:sz w:val="22"/>
          <w:szCs w:val="22"/>
          <w:u w:val="single"/>
          <w:lang w:val="en-GB"/>
        </w:rPr>
      </w:pPr>
      <w:r w:rsidRPr="00930F49">
        <w:rPr>
          <w:rStyle w:val="Strong"/>
          <w:sz w:val="22"/>
          <w:szCs w:val="22"/>
          <w:u w:val="single"/>
          <w:lang w:val="en-GB"/>
        </w:rPr>
        <w:t>II.1.4) Short description of the contract</w:t>
      </w:r>
    </w:p>
    <w:p w:rsidR="00EF74CF" w:rsidRPr="00D225CC" w:rsidRDefault="00930F49" w:rsidP="00EF74CF">
      <w:pPr>
        <w:pStyle w:val="Blockquote"/>
        <w:ind w:left="0"/>
        <w:jc w:val="both"/>
        <w:rPr>
          <w:i/>
          <w:sz w:val="22"/>
          <w:szCs w:val="22"/>
          <w:lang w:val="en-GB"/>
        </w:rPr>
      </w:pPr>
      <w:r w:rsidRPr="00930F49">
        <w:rPr>
          <w:rStyle w:val="Emphasis"/>
          <w:i w:val="0"/>
          <w:sz w:val="22"/>
          <w:szCs w:val="22"/>
          <w:lang w:val="en-GB"/>
        </w:rPr>
        <w:t>Description: SHPD Vrsac will publish a contract notice for the purchase of the Magnetic Resonance Imaging (MRI) device for its own diagnostic department. Funding is provided through the INTERREG IPA CBC Romania-Serbia programme, through the project "Early Diagnosis - Living well with Dementia", JEMS RORS00013. One piece of MRI device will be procured and installed in the premises of the SHPD Vrsac.</w:t>
      </w:r>
    </w:p>
    <w:p w:rsidR="00EF74CF" w:rsidRPr="00D67F00" w:rsidRDefault="00B513FE" w:rsidP="00EF74CF">
      <w:pPr>
        <w:outlineLvl w:val="0"/>
        <w:rPr>
          <w:rStyle w:val="Strong"/>
          <w:sz w:val="22"/>
          <w:szCs w:val="22"/>
          <w:u w:val="single"/>
          <w:lang w:val="en-GB"/>
        </w:rPr>
      </w:pPr>
      <w:r>
        <w:rPr>
          <w:rStyle w:val="Strong"/>
          <w:sz w:val="22"/>
          <w:szCs w:val="22"/>
          <w:lang w:val="en-GB"/>
        </w:rPr>
        <w:br/>
      </w:r>
      <w:r w:rsidR="00EF74CF" w:rsidRPr="00D67F00">
        <w:rPr>
          <w:rStyle w:val="Strong"/>
          <w:sz w:val="22"/>
          <w:szCs w:val="22"/>
          <w:u w:val="single"/>
          <w:lang w:val="en-GB"/>
        </w:rPr>
        <w:t>II.1.5) Estimated total value</w:t>
      </w:r>
    </w:p>
    <w:p w:rsidR="00EF74CF" w:rsidRPr="007450A3" w:rsidRDefault="00930F49" w:rsidP="008F66E7">
      <w:pPr>
        <w:jc w:val="both"/>
        <w:outlineLvl w:val="0"/>
        <w:rPr>
          <w:sz w:val="22"/>
          <w:szCs w:val="22"/>
          <w:highlight w:val="yellow"/>
        </w:rPr>
      </w:pPr>
      <w:r w:rsidRPr="003B0DA3">
        <w:rPr>
          <w:sz w:val="22"/>
          <w:szCs w:val="22"/>
        </w:rPr>
        <w:t>Not applicable.</w:t>
      </w:r>
      <w:r w:rsidR="00EF74CF" w:rsidRPr="007450A3">
        <w:rPr>
          <w:sz w:val="22"/>
          <w:szCs w:val="22"/>
          <w:highlight w:val="yellow"/>
        </w:rPr>
        <w:t xml:space="preserve"> </w:t>
      </w:r>
    </w:p>
    <w:p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rsidR="00DB35A9" w:rsidRPr="00930F49" w:rsidRDefault="00930F49" w:rsidP="00DB35A9">
      <w:pPr>
        <w:outlineLvl w:val="0"/>
        <w:rPr>
          <w:rStyle w:val="Strong"/>
          <w:b w:val="0"/>
          <w:sz w:val="22"/>
          <w:szCs w:val="22"/>
          <w:lang w:val="en-GB"/>
        </w:rPr>
      </w:pPr>
      <w:r w:rsidRPr="00930F49">
        <w:rPr>
          <w:rStyle w:val="Strong"/>
          <w:b w:val="0"/>
          <w:sz w:val="22"/>
          <w:szCs w:val="22"/>
          <w:lang w:val="en-GB"/>
        </w:rPr>
        <w:t>Open</w:t>
      </w:r>
      <w:r w:rsidR="00DB35A9" w:rsidRPr="00930F49">
        <w:rPr>
          <w:rStyle w:val="Strong"/>
          <w:b w:val="0"/>
          <w:sz w:val="22"/>
          <w:szCs w:val="22"/>
          <w:lang w:val="en-GB"/>
        </w:rPr>
        <w:br/>
      </w:r>
    </w:p>
    <w:p w:rsidR="00DB35A9" w:rsidRPr="00D30DF7" w:rsidRDefault="00DB35A9" w:rsidP="00DB35A9">
      <w:pPr>
        <w:outlineLvl w:val="0"/>
        <w:rPr>
          <w:rStyle w:val="Strong"/>
          <w:sz w:val="22"/>
          <w:szCs w:val="22"/>
          <w:u w:val="single"/>
          <w:lang w:val="en-GB"/>
        </w:rPr>
      </w:pPr>
      <w:r w:rsidRPr="00D30DF7">
        <w:rPr>
          <w:rStyle w:val="Strong"/>
          <w:sz w:val="22"/>
          <w:szCs w:val="22"/>
          <w:u w:val="single"/>
          <w:lang w:val="en-GB"/>
        </w:rPr>
        <w:t>IV.2.1) Previous publication concerning this procedure</w:t>
      </w:r>
    </w:p>
    <w:p w:rsidR="00DB35A9" w:rsidRPr="00EF74CF" w:rsidRDefault="00DB35A9" w:rsidP="00DB35A9">
      <w:pPr>
        <w:outlineLvl w:val="0"/>
        <w:rPr>
          <w:rStyle w:val="Strong"/>
          <w:sz w:val="22"/>
          <w:szCs w:val="22"/>
          <w:u w:val="single"/>
          <w:lang w:val="en-GB"/>
        </w:rPr>
      </w:pPr>
      <w:r w:rsidRPr="00D30DF7">
        <w:rPr>
          <w:rStyle w:val="Strong"/>
          <w:b w:val="0"/>
          <w:sz w:val="22"/>
          <w:szCs w:val="22"/>
          <w:lang w:val="en-GB"/>
        </w:rPr>
        <w:t>Notice number in the OJ S:</w:t>
      </w:r>
      <w:r w:rsidR="00D30DF7" w:rsidRPr="00D30DF7">
        <w:rPr>
          <w:rStyle w:val="Strong"/>
          <w:b w:val="0"/>
          <w:sz w:val="22"/>
          <w:szCs w:val="22"/>
          <w:lang w:val="en-GB"/>
        </w:rPr>
        <w:t xml:space="preserve"> </w:t>
      </w:r>
      <w:r w:rsidR="00515061">
        <w:rPr>
          <w:rStyle w:val="Strong"/>
          <w:b w:val="0"/>
          <w:sz w:val="22"/>
          <w:szCs w:val="22"/>
          <w:lang w:val="en-GB"/>
        </w:rPr>
        <w:t>5</w:t>
      </w:r>
      <w:r w:rsidR="00B62189" w:rsidRPr="00B62189">
        <w:t>0/2025 12/03/2025</w:t>
      </w:r>
      <w:r w:rsidR="00D30DF7">
        <w:t xml:space="preserve"> - </w:t>
      </w:r>
      <w:r w:rsidR="00867AB3">
        <w:t>159524-2025</w:t>
      </w:r>
    </w:p>
    <w:p w:rsidR="00EF74CF" w:rsidRPr="007C201A" w:rsidRDefault="00B513FE" w:rsidP="00EF74CF">
      <w:pPr>
        <w:outlineLvl w:val="0"/>
        <w:rPr>
          <w:rStyle w:val="Strong"/>
          <w:sz w:val="22"/>
          <w:szCs w:val="22"/>
          <w:u w:val="single"/>
          <w:lang w:val="en-GB"/>
        </w:rPr>
      </w:pPr>
      <w:r>
        <w:rPr>
          <w:rStyle w:val="Strong"/>
          <w:sz w:val="22"/>
          <w:szCs w:val="22"/>
          <w:lang w:val="en-GB"/>
        </w:rPr>
        <w:br/>
      </w:r>
      <w:r w:rsidR="00EF74CF" w:rsidRPr="007C201A">
        <w:rPr>
          <w:rStyle w:val="Strong"/>
          <w:sz w:val="22"/>
          <w:szCs w:val="22"/>
          <w:u w:val="single"/>
          <w:lang w:val="en-GB"/>
        </w:rPr>
        <w:t>II.1.6) Information about lots</w:t>
      </w:r>
    </w:p>
    <w:p w:rsidR="00EF74CF" w:rsidRDefault="00EF74CF" w:rsidP="00EF74CF">
      <w:pPr>
        <w:outlineLvl w:val="0"/>
        <w:rPr>
          <w:rStyle w:val="Strong"/>
          <w:b w:val="0"/>
          <w:sz w:val="22"/>
          <w:szCs w:val="22"/>
          <w:lang w:val="en-GB"/>
        </w:rPr>
      </w:pPr>
      <w:r w:rsidRPr="007C201A">
        <w:rPr>
          <w:rStyle w:val="Strong"/>
          <w:b w:val="0"/>
          <w:sz w:val="22"/>
          <w:szCs w:val="22"/>
          <w:lang w:val="en-GB"/>
        </w:rPr>
        <w:t xml:space="preserve">This </w:t>
      </w:r>
      <w:r w:rsidRPr="00D30DF7">
        <w:rPr>
          <w:rStyle w:val="Strong"/>
          <w:b w:val="0"/>
          <w:sz w:val="22"/>
          <w:szCs w:val="22"/>
          <w:lang w:val="en-GB"/>
        </w:rPr>
        <w:t>contract is divided into lots</w:t>
      </w:r>
      <w:r w:rsidR="00D30DF7" w:rsidRPr="00D30DF7">
        <w:rPr>
          <w:rStyle w:val="Strong"/>
          <w:b w:val="0"/>
          <w:sz w:val="22"/>
          <w:szCs w:val="22"/>
          <w:lang w:val="en-GB"/>
        </w:rPr>
        <w:t>: No</w:t>
      </w:r>
    </w:p>
    <w:p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rsidR="000503A2" w:rsidRDefault="00EF74CF" w:rsidP="00EF74CF">
      <w:pPr>
        <w:outlineLvl w:val="0"/>
        <w:rPr>
          <w:rStyle w:val="Strong"/>
          <w:b w:val="0"/>
          <w:sz w:val="22"/>
          <w:szCs w:val="22"/>
          <w:u w:val="single"/>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Pr="006F54F8">
        <w:rPr>
          <w:rStyle w:val="Strong"/>
          <w:b w:val="0"/>
          <w:sz w:val="22"/>
          <w:szCs w:val="22"/>
        </w:rPr>
        <w:t xml:space="preserve">Lot no.: </w:t>
      </w:r>
      <w:r w:rsidR="006F54F8" w:rsidRPr="006F54F8">
        <w:rPr>
          <w:rStyle w:val="Strong"/>
          <w:b w:val="0"/>
          <w:sz w:val="22"/>
          <w:szCs w:val="22"/>
        </w:rPr>
        <w:t>1</w:t>
      </w:r>
      <w:r w:rsidRPr="006F54F8">
        <w:rPr>
          <w:rStyle w:val="Strong"/>
          <w:sz w:val="22"/>
          <w:szCs w:val="22"/>
        </w:rPr>
        <w:br/>
      </w:r>
      <w:r w:rsidRPr="006F54F8">
        <w:rPr>
          <w:rStyle w:val="Strong"/>
          <w:b w:val="0"/>
          <w:sz w:val="22"/>
          <w:szCs w:val="22"/>
        </w:rPr>
        <w:t xml:space="preserve">Title: </w:t>
      </w:r>
      <w:r w:rsidR="006F54F8" w:rsidRPr="006F54F8">
        <w:rPr>
          <w:rStyle w:val="Strong"/>
          <w:b w:val="0"/>
          <w:sz w:val="22"/>
          <w:szCs w:val="22"/>
        </w:rPr>
        <w:t>MRI Device</w:t>
      </w:r>
    </w:p>
    <w:p w:rsidR="00524367" w:rsidRPr="006F54F8" w:rsidRDefault="00524367" w:rsidP="00EF74CF">
      <w:pPr>
        <w:outlineLvl w:val="0"/>
        <w:rPr>
          <w:rStyle w:val="Strong"/>
          <w:b w:val="0"/>
          <w:sz w:val="22"/>
          <w:szCs w:val="22"/>
        </w:rPr>
      </w:pPr>
      <w:r w:rsidRPr="006F54F8">
        <w:rPr>
          <w:rStyle w:val="Strong"/>
          <w:sz w:val="22"/>
          <w:szCs w:val="22"/>
        </w:rPr>
        <w:t>II.2.2) Additional CPV code(s)</w:t>
      </w:r>
    </w:p>
    <w:p w:rsidR="00947EF4" w:rsidRPr="008F66E7" w:rsidRDefault="00947EF4" w:rsidP="00EF74CF">
      <w:pPr>
        <w:outlineLvl w:val="0"/>
        <w:rPr>
          <w:rStyle w:val="Emphasis"/>
          <w:i w:val="0"/>
          <w:sz w:val="22"/>
          <w:szCs w:val="22"/>
        </w:rPr>
      </w:pPr>
      <w:r w:rsidRPr="006F54F8">
        <w:rPr>
          <w:rStyle w:val="Strong"/>
          <w:b w:val="0"/>
          <w:sz w:val="22"/>
          <w:szCs w:val="22"/>
        </w:rPr>
        <w:t>Main CPV code</w:t>
      </w:r>
      <w:r w:rsidR="006F54F8">
        <w:rPr>
          <w:rStyle w:val="Strong"/>
          <w:b w:val="0"/>
          <w:sz w:val="22"/>
          <w:szCs w:val="22"/>
        </w:rPr>
        <w:t>:</w:t>
      </w:r>
      <w:r w:rsidR="006F54F8" w:rsidRPr="006F54F8">
        <w:rPr>
          <w:rStyle w:val="Strong"/>
          <w:b w:val="0"/>
          <w:sz w:val="22"/>
          <w:szCs w:val="22"/>
        </w:rPr>
        <w:t xml:space="preserve"> 33111610 Magnetic resonance unit</w:t>
      </w:r>
    </w:p>
    <w:p w:rsidR="00EF74CF" w:rsidRPr="00D67F00" w:rsidRDefault="00EF74CF" w:rsidP="00EF74CF">
      <w:pPr>
        <w:outlineLvl w:val="0"/>
        <w:rPr>
          <w:rStyle w:val="Strong"/>
          <w:sz w:val="22"/>
          <w:szCs w:val="22"/>
          <w:u w:val="single"/>
        </w:rPr>
      </w:pPr>
      <w:r>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6F54F8">
        <w:rPr>
          <w:rStyle w:val="Strong"/>
          <w:b w:val="0"/>
          <w:sz w:val="22"/>
          <w:szCs w:val="22"/>
          <w:lang w:val="en-GB"/>
        </w:rPr>
        <w:t>:</w:t>
      </w:r>
      <w:r w:rsidR="006F54F8" w:rsidRPr="006F54F8">
        <w:rPr>
          <w:rStyle w:val="Strong"/>
          <w:b w:val="0"/>
          <w:sz w:val="22"/>
          <w:szCs w:val="22"/>
          <w:lang w:val="en-GB"/>
        </w:rPr>
        <w:t xml:space="preserve"> City of Vršac / AP Vojvodina / Serbia</w:t>
      </w:r>
    </w:p>
    <w:p w:rsidR="00EF74CF" w:rsidRPr="00D67F00" w:rsidRDefault="003C10AA" w:rsidP="00EF74CF">
      <w:pPr>
        <w:outlineLvl w:val="0"/>
        <w:rPr>
          <w:rStyle w:val="Strong"/>
          <w:sz w:val="22"/>
          <w:szCs w:val="22"/>
          <w:u w:val="single"/>
          <w:lang w:val="en-GB"/>
        </w:rPr>
      </w:pPr>
      <w:r>
        <w:rPr>
          <w:rStyle w:val="Strong"/>
          <w:sz w:val="22"/>
          <w:szCs w:val="22"/>
          <w:lang w:val="en-GB"/>
        </w:rPr>
        <w:br/>
      </w:r>
      <w:r w:rsidR="00EF74CF" w:rsidRPr="00D67F00">
        <w:rPr>
          <w:rStyle w:val="Strong"/>
          <w:sz w:val="22"/>
          <w:szCs w:val="22"/>
          <w:u w:val="single"/>
          <w:lang w:val="en-GB"/>
        </w:rPr>
        <w:lastRenderedPageBreak/>
        <w:t>II.2.5)  Award Criteria</w:t>
      </w:r>
    </w:p>
    <w:p w:rsidR="00CC6D8C" w:rsidRPr="00D67F00" w:rsidRDefault="00EF74CF" w:rsidP="00CC6D8C">
      <w:pPr>
        <w:outlineLvl w:val="0"/>
        <w:rPr>
          <w:rStyle w:val="Strong"/>
          <w:sz w:val="22"/>
          <w:szCs w:val="22"/>
          <w:u w:val="single"/>
          <w:lang w:val="en-GB"/>
        </w:rPr>
      </w:pPr>
      <w:r w:rsidRPr="006F54F8">
        <w:rPr>
          <w:rStyle w:val="Strong"/>
          <w:b w:val="0"/>
          <w:sz w:val="22"/>
          <w:szCs w:val="22"/>
          <w:lang w:val="en-GB"/>
        </w:rPr>
        <w:t>Price</w:t>
      </w:r>
      <w:r w:rsidRPr="00516F45">
        <w:rPr>
          <w:rStyle w:val="Strong"/>
          <w:b w:val="0"/>
          <w:sz w:val="22"/>
          <w:szCs w:val="22"/>
          <w:lang w:val="en-GB"/>
        </w:rPr>
        <w:br/>
      </w:r>
      <w:r w:rsidRPr="00516F45">
        <w:rPr>
          <w:rStyle w:val="Strong"/>
          <w:b w:val="0"/>
          <w:sz w:val="22"/>
          <w:szCs w:val="22"/>
          <w:lang w:val="en-GB"/>
        </w:rPr>
        <w:br/>
      </w:r>
      <w:r>
        <w:rPr>
          <w:rStyle w:val="Strong"/>
          <w:sz w:val="22"/>
          <w:szCs w:val="22"/>
          <w:u w:val="single"/>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w:t>
      </w:r>
    </w:p>
    <w:p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515061">
        <w:rPr>
          <w:rStyle w:val="Strong"/>
          <w:b w:val="0"/>
          <w:sz w:val="22"/>
          <w:szCs w:val="22"/>
          <w:lang w:val="en-GB"/>
        </w:rPr>
        <w:t>02</w:t>
      </w:r>
      <w:r w:rsidR="006F54F8">
        <w:rPr>
          <w:rStyle w:val="Strong"/>
          <w:b w:val="0"/>
          <w:sz w:val="22"/>
          <w:szCs w:val="22"/>
          <w:lang w:val="en-GB"/>
        </w:rPr>
        <w:t>/</w:t>
      </w:r>
      <w:r w:rsidR="00515061">
        <w:rPr>
          <w:rStyle w:val="Strong"/>
          <w:b w:val="0"/>
          <w:sz w:val="22"/>
          <w:szCs w:val="22"/>
          <w:lang w:val="en-GB"/>
        </w:rPr>
        <w:t>07</w:t>
      </w:r>
      <w:r w:rsidR="006F54F8">
        <w:rPr>
          <w:rStyle w:val="Strong"/>
          <w:b w:val="0"/>
          <w:sz w:val="22"/>
          <w:szCs w:val="22"/>
          <w:lang w:val="en-GB"/>
        </w:rPr>
        <w:t>/202</w:t>
      </w:r>
      <w:r w:rsidR="00515061">
        <w:rPr>
          <w:rStyle w:val="Strong"/>
          <w:b w:val="0"/>
          <w:sz w:val="22"/>
          <w:szCs w:val="22"/>
          <w:lang w:val="en-GB"/>
        </w:rPr>
        <w:t>5</w:t>
      </w:r>
      <w:r w:rsidRPr="00F82AA4">
        <w:rPr>
          <w:rStyle w:val="Strong"/>
          <w:b w:val="0"/>
          <w:sz w:val="22"/>
          <w:szCs w:val="22"/>
          <w:lang w:val="en-GB"/>
        </w:rPr>
        <w:br/>
        <w:t>Local Time</w:t>
      </w:r>
      <w:r w:rsidR="00D44E75">
        <w:rPr>
          <w:rStyle w:val="Strong"/>
          <w:b w:val="0"/>
          <w:sz w:val="22"/>
          <w:szCs w:val="22"/>
          <w:lang w:val="en-GB"/>
        </w:rPr>
        <w:t xml:space="preserve"> </w:t>
      </w:r>
      <w:r w:rsidR="006F54F8">
        <w:rPr>
          <w:rStyle w:val="Strong"/>
          <w:b w:val="0"/>
          <w:sz w:val="22"/>
          <w:szCs w:val="22"/>
          <w:lang w:val="en-GB"/>
        </w:rPr>
        <w:t>12:00h</w:t>
      </w:r>
    </w:p>
    <w:p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6F54F8" w:rsidRPr="006F54F8">
        <w:rPr>
          <w:rStyle w:val="Strong"/>
          <w:b w:val="0"/>
          <w:sz w:val="22"/>
          <w:szCs w:val="22"/>
          <w:lang w:val="en-GB"/>
        </w:rPr>
        <w:t>3 months</w:t>
      </w:r>
      <w:r w:rsidRPr="00F82AA4">
        <w:rPr>
          <w:rStyle w:val="Strong"/>
          <w:b w:val="0"/>
          <w:sz w:val="22"/>
          <w:szCs w:val="22"/>
          <w:lang w:val="en-GB"/>
        </w:rPr>
        <w:t xml:space="preserve"> (from the date stated for receipt of tender</w:t>
      </w:r>
      <w:r>
        <w:rPr>
          <w:rStyle w:val="Strong"/>
          <w:b w:val="0"/>
          <w:sz w:val="22"/>
          <w:szCs w:val="22"/>
          <w:lang w:val="en-GB"/>
        </w:rPr>
        <w:t>)</w:t>
      </w:r>
    </w:p>
    <w:p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rsidR="00DE28AE" w:rsidRPr="00D225CC" w:rsidRDefault="00CC6D8C" w:rsidP="008F66E7">
      <w:pPr>
        <w:outlineLvl w:val="0"/>
        <w:rPr>
          <w:lang w:val="en-GB"/>
        </w:rPr>
      </w:pPr>
      <w:r w:rsidRPr="006F54F8">
        <w:rPr>
          <w:rStyle w:val="Strong"/>
          <w:b w:val="0"/>
          <w:sz w:val="22"/>
          <w:szCs w:val="22"/>
          <w:lang w:val="en-GB"/>
        </w:rPr>
        <w:t>Date:</w:t>
      </w:r>
      <w:r w:rsidR="006F54F8" w:rsidRPr="006F54F8">
        <w:rPr>
          <w:rStyle w:val="Strong"/>
          <w:b w:val="0"/>
          <w:sz w:val="22"/>
          <w:szCs w:val="22"/>
          <w:lang w:val="en-GB"/>
        </w:rPr>
        <w:t xml:space="preserve"> </w:t>
      </w:r>
      <w:r w:rsidR="003634F7">
        <w:rPr>
          <w:rStyle w:val="Strong"/>
          <w:b w:val="0"/>
          <w:sz w:val="22"/>
          <w:szCs w:val="22"/>
          <w:lang w:val="en-GB"/>
        </w:rPr>
        <w:t>09</w:t>
      </w:r>
      <w:r w:rsidR="006F54F8" w:rsidRPr="006F54F8">
        <w:rPr>
          <w:rStyle w:val="Strong"/>
          <w:b w:val="0"/>
          <w:sz w:val="22"/>
          <w:szCs w:val="22"/>
          <w:lang w:val="en-GB"/>
        </w:rPr>
        <w:t>/</w:t>
      </w:r>
      <w:r w:rsidR="003634F7">
        <w:rPr>
          <w:rStyle w:val="Strong"/>
          <w:b w:val="0"/>
          <w:sz w:val="22"/>
          <w:szCs w:val="22"/>
          <w:lang w:val="en-GB"/>
        </w:rPr>
        <w:t>0</w:t>
      </w:r>
      <w:r w:rsidR="00515061">
        <w:rPr>
          <w:rStyle w:val="Strong"/>
          <w:b w:val="0"/>
          <w:sz w:val="22"/>
          <w:szCs w:val="22"/>
          <w:lang w:val="en-GB"/>
        </w:rPr>
        <w:t>7</w:t>
      </w:r>
      <w:r w:rsidR="006F54F8" w:rsidRPr="006F54F8">
        <w:rPr>
          <w:rStyle w:val="Strong"/>
          <w:b w:val="0"/>
          <w:sz w:val="22"/>
          <w:szCs w:val="22"/>
          <w:lang w:val="en-GB"/>
        </w:rPr>
        <w:t>/202</w:t>
      </w:r>
      <w:r w:rsidR="003634F7">
        <w:rPr>
          <w:rStyle w:val="Strong"/>
          <w:b w:val="0"/>
          <w:sz w:val="22"/>
          <w:szCs w:val="22"/>
          <w:lang w:val="en-GB"/>
        </w:rPr>
        <w:t>5</w:t>
      </w:r>
      <w:r w:rsidRPr="006F54F8">
        <w:rPr>
          <w:rStyle w:val="Strong"/>
          <w:b w:val="0"/>
          <w:sz w:val="22"/>
          <w:szCs w:val="22"/>
          <w:u w:val="single"/>
          <w:lang w:val="en-GB"/>
        </w:rPr>
        <w:br/>
      </w:r>
      <w:r w:rsidRPr="006F54F8">
        <w:rPr>
          <w:rStyle w:val="Strong"/>
          <w:b w:val="0"/>
          <w:sz w:val="22"/>
          <w:szCs w:val="22"/>
          <w:lang w:val="en-GB"/>
        </w:rPr>
        <w:t>Local time</w:t>
      </w:r>
      <w:r w:rsidR="00135FF0" w:rsidRPr="006F54F8">
        <w:rPr>
          <w:rStyle w:val="Strong"/>
          <w:b w:val="0"/>
          <w:sz w:val="22"/>
          <w:szCs w:val="22"/>
          <w:lang w:val="en-GB"/>
        </w:rPr>
        <w:t xml:space="preserve"> </w:t>
      </w:r>
      <w:r w:rsidR="006F54F8" w:rsidRPr="006F54F8">
        <w:rPr>
          <w:rStyle w:val="Strong"/>
          <w:b w:val="0"/>
          <w:sz w:val="22"/>
          <w:szCs w:val="22"/>
          <w:lang w:val="en-GB"/>
        </w:rPr>
        <w:t>12:00h</w:t>
      </w:r>
      <w:r>
        <w:rPr>
          <w:rStyle w:val="Strong"/>
          <w:sz w:val="22"/>
          <w:szCs w:val="22"/>
          <w:u w:val="single"/>
          <w:lang w:val="en-GB"/>
        </w:rPr>
        <w:br/>
      </w:r>
      <w:r w:rsidRPr="00F82AA4">
        <w:rPr>
          <w:rStyle w:val="Strong"/>
          <w:b w:val="0"/>
          <w:sz w:val="22"/>
          <w:szCs w:val="22"/>
          <w:lang w:val="en-GB"/>
        </w:rPr>
        <w:t xml:space="preserve">Place: </w:t>
      </w:r>
      <w:r w:rsidR="006F54F8" w:rsidRPr="006F54F8">
        <w:rPr>
          <w:rStyle w:val="Strong"/>
          <w:b w:val="0"/>
          <w:sz w:val="22"/>
          <w:szCs w:val="22"/>
          <w:lang w:val="en-GB"/>
        </w:rPr>
        <w:t>Special hospital for psychiatric diseases “Dr. Slavoljub Bakalovic” Vrsac, Podvršanska 13, 26300 Vršac, Republic of Serbia</w:t>
      </w:r>
      <w:r w:rsidRPr="00F82AA4">
        <w:rPr>
          <w:rStyle w:val="Strong"/>
          <w:b w:val="0"/>
          <w:sz w:val="22"/>
          <w:szCs w:val="22"/>
          <w:lang w:val="en-GB"/>
        </w:rPr>
        <w:br/>
      </w:r>
    </w:p>
    <w:sectPr w:rsidR="00DE28AE" w:rsidRPr="00D225CC" w:rsidSect="00BC34CF">
      <w:footerReference w:type="default" r:id="rId11"/>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20EB" w:rsidRDefault="00A220EB">
      <w:r>
        <w:separator/>
      </w:r>
    </w:p>
  </w:endnote>
  <w:endnote w:type="continuationSeparator" w:id="1">
    <w:p w:rsidR="00A220EB" w:rsidRDefault="00A220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rsidR="00EF0A8C" w:rsidRDefault="00ED0C5E" w:rsidP="009F128B">
    <w:pPr>
      <w:pStyle w:val="Footer"/>
      <w:tabs>
        <w:tab w:val="clear" w:pos="4320"/>
        <w:tab w:val="clear" w:pos="8640"/>
        <w:tab w:val="right" w:pos="9214"/>
      </w:tabs>
      <w:spacing w:before="0" w:after="0"/>
      <w:rPr>
        <w:b/>
        <w:sz w:val="20"/>
        <w:lang w:val="en-GB"/>
      </w:rPr>
    </w:pPr>
    <w:fldSimple w:instr=" FILENAME   \* MERGEFORMAT ">
      <w:r w:rsidR="008C2513">
        <w:rPr>
          <w:noProof/>
          <w:sz w:val="18"/>
          <w:szCs w:val="18"/>
          <w:lang w:val="en-GB"/>
        </w:rPr>
        <w:t>a5e_contractnotice_enotices_en.doc</w:t>
      </w:r>
    </w:fldSimple>
    <w:r w:rsidR="00EF0A8C">
      <w:rPr>
        <w:sz w:val="18"/>
        <w:szCs w:val="18"/>
        <w:lang w:val="en-GB"/>
      </w:rPr>
      <w:tab/>
    </w:r>
    <w:r w:rsidR="00EF0A8C" w:rsidRPr="009F128B">
      <w:rPr>
        <w:sz w:val="18"/>
        <w:szCs w:val="18"/>
        <w:lang w:val="en-GB"/>
      </w:rPr>
      <w:t xml:space="preserve">Page </w:t>
    </w:r>
    <w:r w:rsidRPr="009F128B">
      <w:rPr>
        <w:rStyle w:val="PageNumber"/>
        <w:sz w:val="18"/>
        <w:szCs w:val="18"/>
      </w:rPr>
      <w:fldChar w:fldCharType="begin"/>
    </w:r>
    <w:r w:rsidR="00EF0A8C" w:rsidRPr="009F128B">
      <w:rPr>
        <w:rStyle w:val="PageNumber"/>
        <w:sz w:val="18"/>
        <w:szCs w:val="18"/>
      </w:rPr>
      <w:instrText xml:space="preserve"> PAGE </w:instrText>
    </w:r>
    <w:r w:rsidRPr="009F128B">
      <w:rPr>
        <w:rStyle w:val="PageNumber"/>
        <w:sz w:val="18"/>
        <w:szCs w:val="18"/>
      </w:rPr>
      <w:fldChar w:fldCharType="separate"/>
    </w:r>
    <w:r w:rsidR="00867AB3">
      <w:rPr>
        <w:rStyle w:val="PageNumber"/>
        <w:noProof/>
        <w:sz w:val="18"/>
        <w:szCs w:val="18"/>
      </w:rPr>
      <w:t>2</w:t>
    </w:r>
    <w:r w:rsidRPr="009F128B">
      <w:rPr>
        <w:rStyle w:val="PageNumber"/>
        <w:sz w:val="18"/>
        <w:szCs w:val="18"/>
      </w:rPr>
      <w:fldChar w:fldCharType="end"/>
    </w:r>
    <w:r w:rsidR="00B22E7F">
      <w:rPr>
        <w:rStyle w:val="PageNumber"/>
        <w:sz w:val="18"/>
        <w:szCs w:val="18"/>
      </w:rPr>
      <w:t xml:space="preserve"> of </w:t>
    </w:r>
    <w:fldSimple w:instr=" NUMPAGES   \* MERGEFORMAT ">
      <w:r w:rsidR="00867AB3" w:rsidRPr="00867AB3">
        <w:rPr>
          <w:rStyle w:val="PageNumber"/>
          <w:noProof/>
          <w:sz w:val="18"/>
          <w:szCs w:val="18"/>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20EB" w:rsidRDefault="00A220EB">
      <w:r>
        <w:separator/>
      </w:r>
    </w:p>
  </w:footnote>
  <w:footnote w:type="continuationSeparator" w:id="1">
    <w:p w:rsidR="00A220EB" w:rsidRDefault="00A220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741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D29"/>
    <w:rsid w:val="0000338D"/>
    <w:rsid w:val="00005745"/>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95030"/>
    <w:rsid w:val="000950D5"/>
    <w:rsid w:val="000A3758"/>
    <w:rsid w:val="000A75E0"/>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3623"/>
    <w:rsid w:val="002260AB"/>
    <w:rsid w:val="00226829"/>
    <w:rsid w:val="00231106"/>
    <w:rsid w:val="00233B9D"/>
    <w:rsid w:val="00233DDA"/>
    <w:rsid w:val="00250A28"/>
    <w:rsid w:val="00266EB9"/>
    <w:rsid w:val="00282863"/>
    <w:rsid w:val="00290440"/>
    <w:rsid w:val="00290EBC"/>
    <w:rsid w:val="002976DE"/>
    <w:rsid w:val="00297B55"/>
    <w:rsid w:val="002A254C"/>
    <w:rsid w:val="002B56DE"/>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6159C"/>
    <w:rsid w:val="003634F7"/>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061"/>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4F8"/>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727F3"/>
    <w:rsid w:val="00774389"/>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45D2E"/>
    <w:rsid w:val="00851792"/>
    <w:rsid w:val="00853875"/>
    <w:rsid w:val="00855235"/>
    <w:rsid w:val="00860295"/>
    <w:rsid w:val="00867AB3"/>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1996"/>
    <w:rsid w:val="008F4ED2"/>
    <w:rsid w:val="008F66E7"/>
    <w:rsid w:val="009044E4"/>
    <w:rsid w:val="009055F3"/>
    <w:rsid w:val="009066B6"/>
    <w:rsid w:val="00907556"/>
    <w:rsid w:val="009111AA"/>
    <w:rsid w:val="00913817"/>
    <w:rsid w:val="00924137"/>
    <w:rsid w:val="00925F7F"/>
    <w:rsid w:val="0092731B"/>
    <w:rsid w:val="00930F49"/>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0EB"/>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304D7"/>
    <w:rsid w:val="00B30DFF"/>
    <w:rsid w:val="00B46840"/>
    <w:rsid w:val="00B513FE"/>
    <w:rsid w:val="00B5587D"/>
    <w:rsid w:val="00B56D0A"/>
    <w:rsid w:val="00B60EC5"/>
    <w:rsid w:val="00B62189"/>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429D"/>
    <w:rsid w:val="00CD75F8"/>
    <w:rsid w:val="00CE1FD0"/>
    <w:rsid w:val="00CE7536"/>
    <w:rsid w:val="00CF0E53"/>
    <w:rsid w:val="00CF366A"/>
    <w:rsid w:val="00D00216"/>
    <w:rsid w:val="00D00DBC"/>
    <w:rsid w:val="00D011CD"/>
    <w:rsid w:val="00D0254B"/>
    <w:rsid w:val="00D225CC"/>
    <w:rsid w:val="00D22682"/>
    <w:rsid w:val="00D240C3"/>
    <w:rsid w:val="00D25196"/>
    <w:rsid w:val="00D30DF7"/>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635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D0C5E"/>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5745"/>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05745"/>
    <w:pPr>
      <w:spacing w:before="0" w:after="0"/>
    </w:pPr>
  </w:style>
  <w:style w:type="paragraph" w:customStyle="1" w:styleId="DefinitionList">
    <w:name w:val="Definition List"/>
    <w:basedOn w:val="Normal"/>
    <w:next w:val="DefinitionTerm"/>
    <w:rsid w:val="00005745"/>
    <w:pPr>
      <w:spacing w:before="0" w:after="0"/>
      <w:ind w:left="360"/>
    </w:pPr>
  </w:style>
  <w:style w:type="character" w:customStyle="1" w:styleId="Definition">
    <w:name w:val="Definition"/>
    <w:rsid w:val="00005745"/>
    <w:rPr>
      <w:i/>
    </w:rPr>
  </w:style>
  <w:style w:type="paragraph" w:customStyle="1" w:styleId="H1">
    <w:name w:val="H1"/>
    <w:basedOn w:val="Normal"/>
    <w:next w:val="Normal"/>
    <w:rsid w:val="00005745"/>
    <w:pPr>
      <w:keepNext/>
      <w:outlineLvl w:val="1"/>
    </w:pPr>
    <w:rPr>
      <w:b/>
      <w:kern w:val="36"/>
      <w:sz w:val="48"/>
    </w:rPr>
  </w:style>
  <w:style w:type="paragraph" w:customStyle="1" w:styleId="H2">
    <w:name w:val="H2"/>
    <w:basedOn w:val="Normal"/>
    <w:next w:val="Normal"/>
    <w:rsid w:val="00005745"/>
    <w:pPr>
      <w:keepNext/>
      <w:outlineLvl w:val="2"/>
    </w:pPr>
    <w:rPr>
      <w:b/>
      <w:sz w:val="36"/>
    </w:rPr>
  </w:style>
  <w:style w:type="paragraph" w:customStyle="1" w:styleId="H3">
    <w:name w:val="H3"/>
    <w:basedOn w:val="Normal"/>
    <w:next w:val="Normal"/>
    <w:rsid w:val="00005745"/>
    <w:pPr>
      <w:keepNext/>
      <w:outlineLvl w:val="3"/>
    </w:pPr>
    <w:rPr>
      <w:b/>
      <w:sz w:val="28"/>
    </w:rPr>
  </w:style>
  <w:style w:type="paragraph" w:customStyle="1" w:styleId="H4">
    <w:name w:val="H4"/>
    <w:basedOn w:val="Normal"/>
    <w:next w:val="Normal"/>
    <w:rsid w:val="00005745"/>
    <w:pPr>
      <w:keepNext/>
      <w:outlineLvl w:val="4"/>
    </w:pPr>
    <w:rPr>
      <w:b/>
    </w:rPr>
  </w:style>
  <w:style w:type="paragraph" w:customStyle="1" w:styleId="H5">
    <w:name w:val="H5"/>
    <w:basedOn w:val="Normal"/>
    <w:next w:val="Normal"/>
    <w:rsid w:val="00005745"/>
    <w:pPr>
      <w:keepNext/>
      <w:outlineLvl w:val="5"/>
    </w:pPr>
    <w:rPr>
      <w:b/>
      <w:sz w:val="20"/>
    </w:rPr>
  </w:style>
  <w:style w:type="paragraph" w:customStyle="1" w:styleId="H6">
    <w:name w:val="H6"/>
    <w:basedOn w:val="Normal"/>
    <w:next w:val="Normal"/>
    <w:rsid w:val="00005745"/>
    <w:pPr>
      <w:keepNext/>
      <w:outlineLvl w:val="6"/>
    </w:pPr>
    <w:rPr>
      <w:b/>
      <w:sz w:val="16"/>
    </w:rPr>
  </w:style>
  <w:style w:type="paragraph" w:customStyle="1" w:styleId="Address">
    <w:name w:val="Address"/>
    <w:basedOn w:val="Normal"/>
    <w:next w:val="Normal"/>
    <w:rsid w:val="00005745"/>
    <w:pPr>
      <w:spacing w:before="0" w:after="0"/>
    </w:pPr>
    <w:rPr>
      <w:i/>
    </w:rPr>
  </w:style>
  <w:style w:type="paragraph" w:customStyle="1" w:styleId="Blockquote">
    <w:name w:val="Blockquote"/>
    <w:basedOn w:val="Normal"/>
    <w:rsid w:val="00005745"/>
    <w:pPr>
      <w:ind w:left="360" w:right="360"/>
    </w:pPr>
  </w:style>
  <w:style w:type="character" w:customStyle="1" w:styleId="CITE">
    <w:name w:val="CITE"/>
    <w:rsid w:val="00005745"/>
    <w:rPr>
      <w:i/>
    </w:rPr>
  </w:style>
  <w:style w:type="character" w:customStyle="1" w:styleId="CODE">
    <w:name w:val="CODE"/>
    <w:rsid w:val="00005745"/>
    <w:rPr>
      <w:rFonts w:ascii="Courier New" w:hAnsi="Courier New"/>
      <w:sz w:val="20"/>
    </w:rPr>
  </w:style>
  <w:style w:type="character" w:styleId="Emphasis">
    <w:name w:val="Emphasis"/>
    <w:qFormat/>
    <w:rsid w:val="00005745"/>
    <w:rPr>
      <w:i/>
    </w:rPr>
  </w:style>
  <w:style w:type="character" w:styleId="Hyperlink">
    <w:name w:val="Hyperlink"/>
    <w:rsid w:val="00005745"/>
    <w:rPr>
      <w:color w:val="0000FF"/>
      <w:u w:val="single"/>
    </w:rPr>
  </w:style>
  <w:style w:type="character" w:styleId="FollowedHyperlink">
    <w:name w:val="FollowedHyperlink"/>
    <w:rsid w:val="00005745"/>
    <w:rPr>
      <w:color w:val="800080"/>
      <w:u w:val="single"/>
    </w:rPr>
  </w:style>
  <w:style w:type="character" w:customStyle="1" w:styleId="Keyboard">
    <w:name w:val="Keyboard"/>
    <w:rsid w:val="00005745"/>
    <w:rPr>
      <w:rFonts w:ascii="Courier New" w:hAnsi="Courier New"/>
      <w:b/>
      <w:sz w:val="20"/>
    </w:rPr>
  </w:style>
  <w:style w:type="paragraph" w:customStyle="1" w:styleId="Preformatted">
    <w:name w:val="Preformatted"/>
    <w:basedOn w:val="Normal"/>
    <w:rsid w:val="0000574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05745"/>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05745"/>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05745"/>
    <w:rPr>
      <w:rFonts w:ascii="Courier New" w:hAnsi="Courier New"/>
    </w:rPr>
  </w:style>
  <w:style w:type="character" w:styleId="Strong">
    <w:name w:val="Strong"/>
    <w:qFormat/>
    <w:rsid w:val="00005745"/>
    <w:rPr>
      <w:b/>
    </w:rPr>
  </w:style>
  <w:style w:type="character" w:customStyle="1" w:styleId="Typewriter">
    <w:name w:val="Typewriter"/>
    <w:rsid w:val="00005745"/>
    <w:rPr>
      <w:rFonts w:ascii="Courier New" w:hAnsi="Courier New"/>
      <w:sz w:val="20"/>
    </w:rPr>
  </w:style>
  <w:style w:type="character" w:customStyle="1" w:styleId="Variable">
    <w:name w:val="Variable"/>
    <w:rsid w:val="00005745"/>
    <w:rPr>
      <w:i/>
    </w:rPr>
  </w:style>
  <w:style w:type="character" w:customStyle="1" w:styleId="HTMLMarkup">
    <w:name w:val="HTML Markup"/>
    <w:rsid w:val="00005745"/>
    <w:rPr>
      <w:vanish/>
      <w:color w:val="FF0000"/>
    </w:rPr>
  </w:style>
  <w:style w:type="character" w:customStyle="1" w:styleId="Comment">
    <w:name w:val="Comment"/>
    <w:rsid w:val="00005745"/>
    <w:rPr>
      <w:vanish/>
    </w:rPr>
  </w:style>
  <w:style w:type="paragraph" w:styleId="DocumentMap">
    <w:name w:val="Document Map"/>
    <w:basedOn w:val="Normal"/>
    <w:semiHidden/>
    <w:rsid w:val="00005745"/>
    <w:pPr>
      <w:shd w:val="clear" w:color="auto" w:fill="000080"/>
    </w:pPr>
    <w:rPr>
      <w:rFonts w:ascii="Tahoma" w:hAnsi="Tahoma"/>
    </w:rPr>
  </w:style>
  <w:style w:type="paragraph" w:styleId="Header">
    <w:name w:val="header"/>
    <w:basedOn w:val="Normal"/>
    <w:rsid w:val="00005745"/>
    <w:pPr>
      <w:tabs>
        <w:tab w:val="center" w:pos="4320"/>
        <w:tab w:val="right" w:pos="8640"/>
      </w:tabs>
    </w:pPr>
  </w:style>
  <w:style w:type="paragraph" w:styleId="Footer">
    <w:name w:val="footer"/>
    <w:basedOn w:val="Normal"/>
    <w:link w:val="FooterChar"/>
    <w:rsid w:val="00005745"/>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s>
</file>

<file path=word/webSettings.xml><?xml version="1.0" encoding="utf-8"?>
<w:webSettings xmlns:r="http://schemas.openxmlformats.org/officeDocument/2006/relationships" xmlns:w="http://schemas.openxmlformats.org/wordprocessingml/2006/main">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3.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4.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1157</TotalTime>
  <Pages>2</Pages>
  <Words>248</Words>
  <Characters>1415</Characters>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2014-01-30T15:32:00Z</cp:lastPrinted>
  <dcterms:created xsi:type="dcterms:W3CDTF">2020-07-13T18:49:00Z</dcterms:created>
  <dcterms:modified xsi:type="dcterms:W3CDTF">2025-04-28T17:36:00Z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